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55F8" w:rsidRDefault="002D55F8" w:rsidP="000525D8">
      <w:pPr>
        <w:spacing w:after="1" w:line="220" w:lineRule="atLeast"/>
        <w:jc w:val="center"/>
        <w:rPr>
          <w:b/>
          <w:bCs/>
          <w:sz w:val="28"/>
          <w:szCs w:val="28"/>
        </w:rPr>
      </w:pPr>
    </w:p>
    <w:tbl>
      <w:tblPr>
        <w:tblW w:w="13259" w:type="dxa"/>
        <w:tblInd w:w="108" w:type="dxa"/>
        <w:tblLayout w:type="fixed"/>
        <w:tblLook w:val="0000" w:firstRow="0" w:lastRow="0" w:firstColumn="0" w:lastColumn="0" w:noHBand="0" w:noVBand="0"/>
      </w:tblPr>
      <w:tblGrid>
        <w:gridCol w:w="3918"/>
        <w:gridCol w:w="2109"/>
        <w:gridCol w:w="3616"/>
        <w:gridCol w:w="3616"/>
      </w:tblGrid>
      <w:tr w:rsidR="002D55F8" w:rsidRPr="006F64F4" w:rsidTr="001525A3">
        <w:trPr>
          <w:cantSplit/>
          <w:trHeight w:val="3213"/>
        </w:trPr>
        <w:tc>
          <w:tcPr>
            <w:tcW w:w="3918" w:type="dxa"/>
          </w:tcPr>
          <w:p w:rsidR="00FA45C5" w:rsidRPr="00FA45C5" w:rsidRDefault="002D55F8" w:rsidP="00FA45C5">
            <w:pPr>
              <w:rPr>
                <w:b/>
                <w:snapToGrid w:val="0"/>
                <w:sz w:val="28"/>
                <w:szCs w:val="28"/>
                <w:lang w:val="en-US"/>
              </w:rPr>
            </w:pPr>
            <w:r>
              <w:rPr>
                <w:b/>
                <w:snapToGrid w:val="0"/>
                <w:color w:val="000000"/>
                <w:sz w:val="28"/>
                <w:szCs w:val="28"/>
              </w:rPr>
              <w:t xml:space="preserve">  </w:t>
            </w:r>
            <w:r w:rsidR="00FA45C5">
              <w:rPr>
                <w:b/>
                <w:snapToGrid w:val="0"/>
                <w:color w:val="000000"/>
                <w:sz w:val="28"/>
                <w:szCs w:val="28"/>
              </w:rPr>
              <w:t xml:space="preserve">    </w:t>
            </w:r>
            <w:r w:rsidR="00FA45C5" w:rsidRPr="00FA45C5">
              <w:rPr>
                <w:b/>
                <w:snapToGrid w:val="0"/>
                <w:sz w:val="28"/>
                <w:szCs w:val="28"/>
              </w:rPr>
              <w:t>РАЙОННЫЙ СОВЕТ</w:t>
            </w:r>
          </w:p>
          <w:p w:rsidR="002D55F8" w:rsidRDefault="00FA45C5" w:rsidP="00FA45C5">
            <w:pPr>
              <w:jc w:val="center"/>
              <w:rPr>
                <w:b/>
                <w:snapToGrid w:val="0"/>
                <w:color w:val="000000"/>
                <w:sz w:val="28"/>
                <w:szCs w:val="28"/>
              </w:rPr>
            </w:pPr>
            <w:r w:rsidRPr="00FA45C5">
              <w:rPr>
                <w:b/>
                <w:snapToGrid w:val="0"/>
                <w:color w:val="000000"/>
                <w:sz w:val="28"/>
                <w:szCs w:val="28"/>
              </w:rPr>
              <w:t xml:space="preserve">ДЕПУТАТОВ </w:t>
            </w:r>
            <w:r>
              <w:rPr>
                <w:b/>
                <w:snapToGrid w:val="0"/>
                <w:color w:val="000000"/>
                <w:sz w:val="28"/>
                <w:szCs w:val="28"/>
              </w:rPr>
              <w:t>МУНИЦИПАЛЬНОГО</w:t>
            </w:r>
            <w:r w:rsidR="002D55F8">
              <w:rPr>
                <w:b/>
                <w:snapToGrid w:val="0"/>
                <w:color w:val="000000"/>
                <w:sz w:val="28"/>
                <w:szCs w:val="28"/>
              </w:rPr>
              <w:t xml:space="preserve"> </w:t>
            </w:r>
          </w:p>
          <w:p w:rsidR="002D55F8" w:rsidRPr="006F64F4" w:rsidRDefault="002D55F8" w:rsidP="004D787C">
            <w:pPr>
              <w:jc w:val="center"/>
              <w:rPr>
                <w:b/>
                <w:snapToGrid w:val="0"/>
                <w:color w:val="000000"/>
                <w:sz w:val="28"/>
                <w:szCs w:val="28"/>
              </w:rPr>
            </w:pPr>
            <w:r>
              <w:rPr>
                <w:b/>
                <w:snapToGrid w:val="0"/>
                <w:color w:val="000000"/>
                <w:sz w:val="28"/>
                <w:szCs w:val="28"/>
              </w:rPr>
              <w:t>РАЙОН</w:t>
            </w:r>
            <w:r w:rsidR="00FA45C5">
              <w:rPr>
                <w:b/>
                <w:snapToGrid w:val="0"/>
                <w:color w:val="000000"/>
                <w:sz w:val="28"/>
                <w:szCs w:val="28"/>
              </w:rPr>
              <w:t>А</w:t>
            </w:r>
          </w:p>
          <w:p w:rsidR="002D55F8" w:rsidRPr="006F64F4" w:rsidRDefault="002D55F8" w:rsidP="004D787C">
            <w:pPr>
              <w:jc w:val="center"/>
              <w:rPr>
                <w:b/>
                <w:snapToGrid w:val="0"/>
                <w:color w:val="000000"/>
                <w:sz w:val="28"/>
                <w:szCs w:val="28"/>
              </w:rPr>
            </w:pPr>
            <w:r w:rsidRPr="006F64F4">
              <w:rPr>
                <w:b/>
                <w:snapToGrid w:val="0"/>
                <w:color w:val="000000"/>
                <w:sz w:val="28"/>
                <w:szCs w:val="28"/>
              </w:rPr>
              <w:t>«ЛЕНСКИЙ РАЙОН»</w:t>
            </w:r>
          </w:p>
          <w:p w:rsidR="002D55F8" w:rsidRPr="00C7269F" w:rsidRDefault="002D55F8" w:rsidP="004D787C">
            <w:pPr>
              <w:pStyle w:val="1"/>
              <w:spacing w:line="228" w:lineRule="auto"/>
              <w:rPr>
                <w:rFonts w:ascii="Times New Roman" w:hAnsi="Times New Roman"/>
                <w:sz w:val="28"/>
                <w:szCs w:val="28"/>
              </w:rPr>
            </w:pPr>
            <w:r w:rsidRPr="006F64F4">
              <w:rPr>
                <w:rFonts w:ascii="Times New Roman" w:hAnsi="Times New Roman"/>
                <w:sz w:val="28"/>
                <w:szCs w:val="28"/>
              </w:rPr>
              <w:t>РЕСПУБЛИКИ САХА (ЯКУТИЯ)</w:t>
            </w:r>
          </w:p>
          <w:p w:rsidR="002D55F8" w:rsidRPr="006F64F4" w:rsidRDefault="002D55F8" w:rsidP="004D787C">
            <w:pPr>
              <w:jc w:val="center"/>
              <w:rPr>
                <w:b/>
                <w:sz w:val="28"/>
                <w:szCs w:val="28"/>
              </w:rPr>
            </w:pPr>
            <w:bookmarkStart w:id="0" w:name="_GoBack"/>
            <w:bookmarkEnd w:id="0"/>
          </w:p>
        </w:tc>
        <w:tc>
          <w:tcPr>
            <w:tcW w:w="2109" w:type="dxa"/>
          </w:tcPr>
          <w:p w:rsidR="002D55F8" w:rsidRPr="006F64F4" w:rsidRDefault="002D55F8" w:rsidP="004D787C">
            <w:pPr>
              <w:jc w:val="center"/>
              <w:rPr>
                <w:sz w:val="28"/>
                <w:szCs w:val="28"/>
              </w:rPr>
            </w:pPr>
            <w:r w:rsidRPr="006F64F4">
              <w:rPr>
                <w:noProof/>
                <w:sz w:val="28"/>
                <w:szCs w:val="28"/>
              </w:rPr>
              <w:drawing>
                <wp:inline distT="0" distB="0" distL="0" distR="0">
                  <wp:extent cx="1181100" cy="1143000"/>
                  <wp:effectExtent l="0" t="0" r="0" b="0"/>
                  <wp:docPr id="1" name="Рисунок 1" descr="max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maxi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81100" cy="1143000"/>
                          </a:xfrm>
                          <a:prstGeom prst="rect">
                            <a:avLst/>
                          </a:prstGeom>
                          <a:noFill/>
                          <a:ln>
                            <a:noFill/>
                          </a:ln>
                        </pic:spPr>
                      </pic:pic>
                    </a:graphicData>
                  </a:graphic>
                </wp:inline>
              </w:drawing>
            </w:r>
          </w:p>
        </w:tc>
        <w:tc>
          <w:tcPr>
            <w:tcW w:w="3616" w:type="dxa"/>
          </w:tcPr>
          <w:p w:rsidR="002D55F8" w:rsidRDefault="002D55F8" w:rsidP="004D787C">
            <w:pPr>
              <w:jc w:val="center"/>
              <w:rPr>
                <w:b/>
                <w:snapToGrid w:val="0"/>
                <w:color w:val="000000"/>
                <w:sz w:val="28"/>
                <w:szCs w:val="28"/>
              </w:rPr>
            </w:pPr>
            <w:r w:rsidRPr="00537272">
              <w:rPr>
                <w:b/>
                <w:snapToGrid w:val="0"/>
                <w:color w:val="000000"/>
                <w:sz w:val="32"/>
                <w:szCs w:val="32"/>
              </w:rPr>
              <w:t>С</w:t>
            </w:r>
            <w:r w:rsidRPr="006F64F4">
              <w:rPr>
                <w:b/>
                <w:snapToGrid w:val="0"/>
                <w:color w:val="000000"/>
                <w:sz w:val="28"/>
                <w:szCs w:val="28"/>
              </w:rPr>
              <w:t>АХА</w:t>
            </w:r>
          </w:p>
          <w:p w:rsidR="002D55F8" w:rsidRPr="006F64F4" w:rsidRDefault="002D55F8" w:rsidP="004D787C">
            <w:pPr>
              <w:jc w:val="center"/>
              <w:rPr>
                <w:b/>
                <w:snapToGrid w:val="0"/>
                <w:color w:val="000000"/>
                <w:sz w:val="28"/>
                <w:szCs w:val="28"/>
              </w:rPr>
            </w:pPr>
            <w:r w:rsidRPr="00537272">
              <w:rPr>
                <w:b/>
                <w:snapToGrid w:val="0"/>
                <w:color w:val="000000"/>
                <w:sz w:val="32"/>
                <w:szCs w:val="32"/>
              </w:rPr>
              <w:t>Ө</w:t>
            </w:r>
            <w:r>
              <w:rPr>
                <w:b/>
                <w:snapToGrid w:val="0"/>
                <w:color w:val="000000"/>
                <w:sz w:val="28"/>
                <w:szCs w:val="28"/>
              </w:rPr>
              <w:t>РӨСП</w:t>
            </w:r>
            <w:r>
              <w:rPr>
                <w:b/>
                <w:snapToGrid w:val="0"/>
                <w:color w:val="000000"/>
                <w:sz w:val="28"/>
                <w:szCs w:val="28"/>
                <w:lang w:val="en-US"/>
              </w:rPr>
              <w:t>Y</w:t>
            </w:r>
            <w:r w:rsidRPr="001266C1">
              <w:rPr>
                <w:b/>
                <w:snapToGrid w:val="0"/>
                <w:color w:val="000000"/>
                <w:sz w:val="28"/>
                <w:szCs w:val="28"/>
              </w:rPr>
              <w:t>YБYЛYКЭТИН</w:t>
            </w:r>
            <w:r w:rsidRPr="006F64F4">
              <w:rPr>
                <w:b/>
                <w:snapToGrid w:val="0"/>
                <w:color w:val="000000"/>
                <w:sz w:val="28"/>
                <w:szCs w:val="28"/>
              </w:rPr>
              <w:t xml:space="preserve"> </w:t>
            </w:r>
          </w:p>
          <w:p w:rsidR="002D55F8" w:rsidRPr="006F64F4" w:rsidRDefault="002D55F8" w:rsidP="004D787C">
            <w:pPr>
              <w:jc w:val="center"/>
              <w:rPr>
                <w:b/>
                <w:snapToGrid w:val="0"/>
                <w:color w:val="000000"/>
                <w:sz w:val="28"/>
                <w:szCs w:val="28"/>
              </w:rPr>
            </w:pPr>
            <w:r>
              <w:rPr>
                <w:b/>
                <w:snapToGrid w:val="0"/>
                <w:color w:val="000000"/>
                <w:sz w:val="28"/>
                <w:szCs w:val="28"/>
              </w:rPr>
              <w:t>«ЛЕНСКЭЙ ОРОЙУОНА»</w:t>
            </w:r>
          </w:p>
          <w:p w:rsidR="002D55F8" w:rsidRPr="00537272" w:rsidRDefault="002D55F8" w:rsidP="004D787C">
            <w:pPr>
              <w:pStyle w:val="1"/>
              <w:rPr>
                <w:rFonts w:ascii="Times New Roman" w:hAnsi="Times New Roman"/>
                <w:sz w:val="28"/>
                <w:szCs w:val="28"/>
              </w:rPr>
            </w:pPr>
            <w:r w:rsidRPr="006F64F4">
              <w:rPr>
                <w:rFonts w:ascii="Times New Roman" w:hAnsi="Times New Roman"/>
                <w:sz w:val="28"/>
                <w:szCs w:val="28"/>
              </w:rPr>
              <w:t xml:space="preserve">МУНИЦИПАЛЬНАЙ </w:t>
            </w:r>
          </w:p>
          <w:p w:rsidR="002D55F8" w:rsidRPr="00537272" w:rsidRDefault="002D55F8" w:rsidP="004D787C">
            <w:pPr>
              <w:pStyle w:val="1"/>
              <w:rPr>
                <w:rFonts w:ascii="Times New Roman" w:hAnsi="Times New Roman"/>
                <w:sz w:val="28"/>
                <w:szCs w:val="28"/>
              </w:rPr>
            </w:pPr>
            <w:r w:rsidRPr="006F64F4">
              <w:rPr>
                <w:rFonts w:ascii="Times New Roman" w:hAnsi="Times New Roman"/>
                <w:sz w:val="28"/>
                <w:szCs w:val="28"/>
              </w:rPr>
              <w:t>ОРОЙУОН</w:t>
            </w:r>
            <w:r>
              <w:rPr>
                <w:rFonts w:ascii="Times New Roman" w:hAnsi="Times New Roman"/>
                <w:sz w:val="28"/>
                <w:szCs w:val="28"/>
              </w:rPr>
              <w:t>УН</w:t>
            </w:r>
            <w:r w:rsidRPr="006F64F4">
              <w:rPr>
                <w:rFonts w:ascii="Times New Roman" w:hAnsi="Times New Roman"/>
                <w:sz w:val="28"/>
                <w:szCs w:val="28"/>
              </w:rPr>
              <w:t xml:space="preserve"> </w:t>
            </w:r>
            <w:r w:rsidRPr="00537272">
              <w:rPr>
                <w:rFonts w:ascii="Times New Roman" w:hAnsi="Times New Roman"/>
                <w:sz w:val="28"/>
                <w:szCs w:val="28"/>
              </w:rPr>
              <w:t>ДЬОКУТААТТАРЫН</w:t>
            </w:r>
          </w:p>
          <w:p w:rsidR="002D55F8" w:rsidRPr="006F64F4" w:rsidRDefault="002D55F8" w:rsidP="004D787C">
            <w:pPr>
              <w:pStyle w:val="1"/>
              <w:rPr>
                <w:rFonts w:ascii="Times New Roman" w:hAnsi="Times New Roman"/>
                <w:sz w:val="28"/>
                <w:szCs w:val="28"/>
                <w:lang w:val="en-US"/>
              </w:rPr>
            </w:pPr>
            <w:r w:rsidRPr="00537272">
              <w:rPr>
                <w:rFonts w:ascii="Times New Roman" w:hAnsi="Times New Roman"/>
                <w:sz w:val="32"/>
                <w:szCs w:val="32"/>
              </w:rPr>
              <w:t>О</w:t>
            </w:r>
            <w:r w:rsidRPr="00537272">
              <w:rPr>
                <w:rFonts w:ascii="Times New Roman" w:hAnsi="Times New Roman"/>
                <w:sz w:val="28"/>
                <w:szCs w:val="28"/>
              </w:rPr>
              <w:t xml:space="preserve">РОЙУОННААБЫ </w:t>
            </w:r>
            <w:r w:rsidRPr="006F64F4">
              <w:rPr>
                <w:rFonts w:ascii="Times New Roman" w:hAnsi="Times New Roman"/>
                <w:sz w:val="28"/>
                <w:szCs w:val="28"/>
              </w:rPr>
              <w:t xml:space="preserve"> </w:t>
            </w:r>
            <w:r w:rsidRPr="00537272">
              <w:rPr>
                <w:rFonts w:ascii="Times New Roman" w:hAnsi="Times New Roman"/>
                <w:sz w:val="32"/>
                <w:szCs w:val="32"/>
              </w:rPr>
              <w:t>С</w:t>
            </w:r>
            <w:r w:rsidRPr="006F64F4">
              <w:rPr>
                <w:rFonts w:ascii="Times New Roman" w:hAnsi="Times New Roman"/>
                <w:sz w:val="28"/>
                <w:szCs w:val="28"/>
              </w:rPr>
              <w:t>ЭБИЭТЭ</w:t>
            </w:r>
          </w:p>
          <w:p w:rsidR="002D55F8" w:rsidRPr="006F64F4" w:rsidRDefault="002D55F8" w:rsidP="004D787C">
            <w:pPr>
              <w:jc w:val="center"/>
              <w:rPr>
                <w:b/>
                <w:bCs/>
                <w:sz w:val="28"/>
                <w:szCs w:val="28"/>
              </w:rPr>
            </w:pPr>
          </w:p>
        </w:tc>
        <w:tc>
          <w:tcPr>
            <w:tcW w:w="3616" w:type="dxa"/>
          </w:tcPr>
          <w:p w:rsidR="002D55F8" w:rsidRPr="00537272" w:rsidRDefault="002D55F8" w:rsidP="004D787C">
            <w:pPr>
              <w:jc w:val="center"/>
              <w:rPr>
                <w:b/>
                <w:snapToGrid w:val="0"/>
                <w:color w:val="000000"/>
                <w:sz w:val="32"/>
                <w:szCs w:val="32"/>
              </w:rPr>
            </w:pPr>
          </w:p>
        </w:tc>
      </w:tr>
    </w:tbl>
    <w:p w:rsidR="002D55F8" w:rsidRPr="009B2540" w:rsidRDefault="002D55F8" w:rsidP="002D55F8">
      <w:pPr>
        <w:rPr>
          <w:b/>
          <w:sz w:val="32"/>
          <w:szCs w:val="32"/>
        </w:rPr>
      </w:pPr>
      <w:r>
        <w:rPr>
          <w:sz w:val="28"/>
          <w:szCs w:val="28"/>
        </w:rPr>
        <w:t xml:space="preserve">                                                           </w:t>
      </w:r>
      <w:r w:rsidRPr="009B2540">
        <w:rPr>
          <w:b/>
          <w:sz w:val="32"/>
          <w:szCs w:val="32"/>
        </w:rPr>
        <w:t xml:space="preserve">РЕШЕНИЕ                                                            </w:t>
      </w:r>
      <w:r w:rsidRPr="009B2540">
        <w:rPr>
          <w:sz w:val="32"/>
          <w:szCs w:val="32"/>
        </w:rPr>
        <w:t xml:space="preserve">  </w:t>
      </w:r>
      <w:r w:rsidRPr="009B2540">
        <w:rPr>
          <w:b/>
          <w:sz w:val="32"/>
          <w:szCs w:val="32"/>
        </w:rPr>
        <w:t xml:space="preserve">  </w:t>
      </w:r>
    </w:p>
    <w:p w:rsidR="002D55F8" w:rsidRPr="009B2540" w:rsidRDefault="002D55F8" w:rsidP="002D55F8">
      <w:pPr>
        <w:spacing w:line="360" w:lineRule="auto"/>
        <w:jc w:val="both"/>
        <w:rPr>
          <w:sz w:val="32"/>
          <w:szCs w:val="32"/>
        </w:rPr>
      </w:pPr>
      <w:r w:rsidRPr="009B2540">
        <w:rPr>
          <w:b/>
          <w:sz w:val="32"/>
          <w:szCs w:val="32"/>
        </w:rPr>
        <w:t xml:space="preserve">                        </w:t>
      </w:r>
      <w:r>
        <w:rPr>
          <w:b/>
          <w:sz w:val="32"/>
          <w:szCs w:val="32"/>
        </w:rPr>
        <w:t xml:space="preserve">                             </w:t>
      </w:r>
      <w:r w:rsidRPr="009B2540">
        <w:rPr>
          <w:b/>
          <w:sz w:val="32"/>
          <w:szCs w:val="32"/>
        </w:rPr>
        <w:t>СЕССИИ</w:t>
      </w:r>
      <w:r w:rsidRPr="009B2540">
        <w:rPr>
          <w:sz w:val="32"/>
          <w:szCs w:val="32"/>
        </w:rPr>
        <w:t xml:space="preserve">                                                                                                               </w:t>
      </w:r>
    </w:p>
    <w:tbl>
      <w:tblPr>
        <w:tblW w:w="10419" w:type="dxa"/>
        <w:tblLook w:val="01E0" w:firstRow="1" w:lastRow="1" w:firstColumn="1" w:lastColumn="1" w:noHBand="0" w:noVBand="0"/>
      </w:tblPr>
      <w:tblGrid>
        <w:gridCol w:w="96"/>
        <w:gridCol w:w="12"/>
        <w:gridCol w:w="5517"/>
        <w:gridCol w:w="44"/>
        <w:gridCol w:w="3725"/>
        <w:gridCol w:w="1025"/>
      </w:tblGrid>
      <w:tr w:rsidR="002D55F8" w:rsidRPr="006F64F4" w:rsidTr="00370110">
        <w:trPr>
          <w:trHeight w:val="364"/>
        </w:trPr>
        <w:tc>
          <w:tcPr>
            <w:tcW w:w="5625" w:type="dxa"/>
            <w:gridSpan w:val="3"/>
          </w:tcPr>
          <w:p w:rsidR="002D55F8" w:rsidRPr="006F64F4" w:rsidRDefault="002D55F8" w:rsidP="004D787C">
            <w:pPr>
              <w:rPr>
                <w:b/>
                <w:sz w:val="28"/>
                <w:szCs w:val="28"/>
              </w:rPr>
            </w:pPr>
            <w:r>
              <w:rPr>
                <w:b/>
                <w:sz w:val="28"/>
                <w:szCs w:val="28"/>
              </w:rPr>
              <w:t xml:space="preserve">         </w:t>
            </w:r>
            <w:r w:rsidR="0059612A">
              <w:rPr>
                <w:b/>
                <w:sz w:val="28"/>
                <w:szCs w:val="28"/>
              </w:rPr>
              <w:t xml:space="preserve">        </w:t>
            </w:r>
            <w:r>
              <w:rPr>
                <w:b/>
                <w:sz w:val="28"/>
                <w:szCs w:val="28"/>
              </w:rPr>
              <w:t xml:space="preserve"> г. Ленск</w:t>
            </w:r>
          </w:p>
        </w:tc>
        <w:tc>
          <w:tcPr>
            <w:tcW w:w="4794" w:type="dxa"/>
            <w:gridSpan w:val="3"/>
          </w:tcPr>
          <w:p w:rsidR="002D55F8" w:rsidRPr="006F64F4" w:rsidRDefault="002D55F8" w:rsidP="004D787C">
            <w:pPr>
              <w:jc w:val="center"/>
              <w:rPr>
                <w:b/>
                <w:sz w:val="28"/>
                <w:szCs w:val="28"/>
              </w:rPr>
            </w:pPr>
            <w:r>
              <w:rPr>
                <w:b/>
                <w:sz w:val="28"/>
                <w:szCs w:val="28"/>
              </w:rPr>
              <w:t xml:space="preserve">Ленскэй к               </w:t>
            </w:r>
          </w:p>
        </w:tc>
      </w:tr>
      <w:tr w:rsidR="002D55F8" w:rsidRPr="006F64F4" w:rsidTr="00370110">
        <w:trPr>
          <w:gridBefore w:val="1"/>
          <w:gridAfter w:val="2"/>
          <w:wBefore w:w="96" w:type="dxa"/>
          <w:wAfter w:w="4750" w:type="dxa"/>
          <w:trHeight w:val="80"/>
        </w:trPr>
        <w:tc>
          <w:tcPr>
            <w:tcW w:w="5573" w:type="dxa"/>
            <w:gridSpan w:val="3"/>
          </w:tcPr>
          <w:p w:rsidR="002D55F8" w:rsidRPr="006F64F4" w:rsidRDefault="002D55F8" w:rsidP="004D787C">
            <w:pPr>
              <w:spacing w:line="360" w:lineRule="auto"/>
              <w:rPr>
                <w:b/>
                <w:sz w:val="28"/>
                <w:szCs w:val="28"/>
              </w:rPr>
            </w:pPr>
          </w:p>
        </w:tc>
      </w:tr>
      <w:tr w:rsidR="002D55F8" w:rsidRPr="00FE5369" w:rsidTr="00370110">
        <w:trPr>
          <w:gridBefore w:val="1"/>
          <w:wBefore w:w="96" w:type="dxa"/>
          <w:trHeight w:val="978"/>
        </w:trPr>
        <w:tc>
          <w:tcPr>
            <w:tcW w:w="10323" w:type="dxa"/>
            <w:gridSpan w:val="5"/>
          </w:tcPr>
          <w:p w:rsidR="002D55F8" w:rsidRDefault="0059612A" w:rsidP="004D787C">
            <w:pPr>
              <w:rPr>
                <w:b/>
                <w:snapToGrid w:val="0"/>
                <w:color w:val="000000"/>
                <w:sz w:val="28"/>
                <w:szCs w:val="28"/>
              </w:rPr>
            </w:pPr>
            <w:r>
              <w:rPr>
                <w:b/>
                <w:snapToGrid w:val="0"/>
                <w:color w:val="000000"/>
                <w:sz w:val="28"/>
                <w:szCs w:val="28"/>
              </w:rPr>
              <w:t xml:space="preserve">    </w:t>
            </w:r>
            <w:r w:rsidR="00D83842">
              <w:rPr>
                <w:b/>
                <w:snapToGrid w:val="0"/>
                <w:color w:val="000000"/>
                <w:sz w:val="28"/>
                <w:szCs w:val="28"/>
              </w:rPr>
              <w:t xml:space="preserve">от 23 октября </w:t>
            </w:r>
            <w:r w:rsidR="002D55F8">
              <w:rPr>
                <w:b/>
                <w:snapToGrid w:val="0"/>
                <w:color w:val="000000"/>
                <w:sz w:val="28"/>
                <w:szCs w:val="28"/>
              </w:rPr>
              <w:t>2025</w:t>
            </w:r>
            <w:r w:rsidR="002D55F8" w:rsidRPr="006F64F4">
              <w:rPr>
                <w:b/>
                <w:snapToGrid w:val="0"/>
                <w:color w:val="000000"/>
                <w:sz w:val="28"/>
                <w:szCs w:val="28"/>
              </w:rPr>
              <w:t xml:space="preserve"> года</w:t>
            </w:r>
            <w:r w:rsidR="002D55F8">
              <w:rPr>
                <w:b/>
                <w:snapToGrid w:val="0"/>
                <w:color w:val="000000"/>
                <w:sz w:val="28"/>
                <w:szCs w:val="28"/>
              </w:rPr>
              <w:t xml:space="preserve">                                       </w:t>
            </w:r>
            <w:r>
              <w:rPr>
                <w:b/>
                <w:snapToGrid w:val="0"/>
                <w:color w:val="000000"/>
                <w:sz w:val="28"/>
                <w:szCs w:val="28"/>
              </w:rPr>
              <w:t xml:space="preserve">              </w:t>
            </w:r>
            <w:r w:rsidR="002D55F8" w:rsidRPr="00425DE5">
              <w:rPr>
                <w:b/>
                <w:snapToGrid w:val="0"/>
                <w:color w:val="000000"/>
                <w:sz w:val="28"/>
                <w:szCs w:val="28"/>
              </w:rPr>
              <w:t>№</w:t>
            </w:r>
            <w:r w:rsidR="00D83842">
              <w:rPr>
                <w:b/>
                <w:snapToGrid w:val="0"/>
                <w:color w:val="000000"/>
                <w:sz w:val="28"/>
                <w:szCs w:val="28"/>
              </w:rPr>
              <w:t xml:space="preserve"> 01-05/4-26</w:t>
            </w:r>
          </w:p>
          <w:p w:rsidR="002D55F8" w:rsidRPr="00FE5369" w:rsidRDefault="002D55F8" w:rsidP="002D55F8">
            <w:pPr>
              <w:tabs>
                <w:tab w:val="left" w:pos="4365"/>
              </w:tabs>
              <w:rPr>
                <w:sz w:val="28"/>
                <w:szCs w:val="28"/>
              </w:rPr>
            </w:pPr>
          </w:p>
        </w:tc>
      </w:tr>
      <w:tr w:rsidR="00370110" w:rsidRPr="000217CE" w:rsidTr="00370110">
        <w:trPr>
          <w:gridBefore w:val="2"/>
          <w:gridAfter w:val="1"/>
          <w:wBefore w:w="108" w:type="dxa"/>
          <w:wAfter w:w="1025" w:type="dxa"/>
        </w:trPr>
        <w:tc>
          <w:tcPr>
            <w:tcW w:w="9286" w:type="dxa"/>
            <w:gridSpan w:val="3"/>
            <w:hideMark/>
          </w:tcPr>
          <w:p w:rsidR="00370110" w:rsidRPr="0059612A" w:rsidRDefault="00370110" w:rsidP="0059612A">
            <w:pPr>
              <w:jc w:val="center"/>
              <w:rPr>
                <w:b/>
                <w:color w:val="2D2D2D"/>
                <w:spacing w:val="2"/>
                <w:sz w:val="28"/>
                <w:szCs w:val="28"/>
              </w:rPr>
            </w:pPr>
            <w:r w:rsidRPr="00E8367D">
              <w:rPr>
                <w:b/>
                <w:bCs/>
                <w:sz w:val="28"/>
                <w:szCs w:val="28"/>
              </w:rPr>
              <w:t xml:space="preserve">Об утверждении </w:t>
            </w:r>
            <w:r>
              <w:rPr>
                <w:b/>
                <w:bCs/>
                <w:sz w:val="28"/>
                <w:szCs w:val="28"/>
              </w:rPr>
              <w:t>Порядка</w:t>
            </w:r>
            <w:r w:rsidRPr="000D3B30">
              <w:rPr>
                <w:b/>
                <w:color w:val="2D2D2D"/>
                <w:spacing w:val="2"/>
                <w:sz w:val="28"/>
                <w:szCs w:val="28"/>
              </w:rPr>
              <w:t xml:space="preserve"> </w:t>
            </w:r>
            <w:r>
              <w:rPr>
                <w:b/>
                <w:color w:val="2D2D2D"/>
                <w:spacing w:val="2"/>
                <w:sz w:val="28"/>
                <w:szCs w:val="28"/>
              </w:rPr>
              <w:t>сноса</w:t>
            </w:r>
            <w:r w:rsidRPr="000D3B30">
              <w:rPr>
                <w:b/>
                <w:color w:val="2D2D2D"/>
                <w:spacing w:val="2"/>
                <w:sz w:val="28"/>
                <w:szCs w:val="28"/>
              </w:rPr>
              <w:t xml:space="preserve"> объектов недвижимого имущества, находящихся в </w:t>
            </w:r>
            <w:r>
              <w:rPr>
                <w:b/>
                <w:color w:val="2D2D2D"/>
                <w:spacing w:val="2"/>
                <w:sz w:val="28"/>
                <w:szCs w:val="28"/>
              </w:rPr>
              <w:t xml:space="preserve">муниципальной </w:t>
            </w:r>
            <w:r w:rsidRPr="000D3B30">
              <w:rPr>
                <w:b/>
                <w:color w:val="2D2D2D"/>
                <w:spacing w:val="2"/>
                <w:sz w:val="28"/>
                <w:szCs w:val="28"/>
              </w:rPr>
              <w:t>собственности</w:t>
            </w:r>
            <w:r w:rsidR="0059612A">
              <w:rPr>
                <w:b/>
                <w:color w:val="2D2D2D"/>
                <w:spacing w:val="2"/>
                <w:sz w:val="28"/>
                <w:szCs w:val="28"/>
              </w:rPr>
              <w:t xml:space="preserve"> </w:t>
            </w:r>
            <w:r w:rsidRPr="000D3B30">
              <w:rPr>
                <w:b/>
                <w:color w:val="2D2D2D"/>
                <w:spacing w:val="2"/>
                <w:sz w:val="28"/>
                <w:szCs w:val="28"/>
              </w:rPr>
              <w:t>муниципальн</w:t>
            </w:r>
            <w:r w:rsidR="0025263B">
              <w:rPr>
                <w:b/>
                <w:color w:val="2D2D2D"/>
                <w:spacing w:val="2"/>
                <w:sz w:val="28"/>
                <w:szCs w:val="28"/>
              </w:rPr>
              <w:t>ого района</w:t>
            </w:r>
            <w:r>
              <w:rPr>
                <w:b/>
                <w:color w:val="2D2D2D"/>
                <w:spacing w:val="2"/>
                <w:sz w:val="28"/>
                <w:szCs w:val="28"/>
              </w:rPr>
              <w:t xml:space="preserve"> «Ленский район»</w:t>
            </w:r>
            <w:r w:rsidR="0025263B">
              <w:rPr>
                <w:b/>
                <w:color w:val="2D2D2D"/>
                <w:spacing w:val="2"/>
                <w:sz w:val="28"/>
                <w:szCs w:val="28"/>
              </w:rPr>
              <w:t xml:space="preserve"> Республики Саха (Якутия)</w:t>
            </w:r>
          </w:p>
        </w:tc>
      </w:tr>
    </w:tbl>
    <w:p w:rsidR="00370110" w:rsidRPr="000217CE" w:rsidRDefault="00370110" w:rsidP="00370110">
      <w:pPr>
        <w:rPr>
          <w:b/>
          <w:sz w:val="26"/>
          <w:szCs w:val="26"/>
        </w:rPr>
      </w:pPr>
    </w:p>
    <w:p w:rsidR="00370110" w:rsidRPr="000217CE" w:rsidRDefault="00370110" w:rsidP="00370110">
      <w:pPr>
        <w:rPr>
          <w:b/>
          <w:sz w:val="26"/>
          <w:szCs w:val="26"/>
        </w:rPr>
      </w:pPr>
    </w:p>
    <w:p w:rsidR="000525D8" w:rsidRPr="00B54C62" w:rsidRDefault="00370110" w:rsidP="00935807">
      <w:pPr>
        <w:spacing w:after="1" w:line="360" w:lineRule="auto"/>
        <w:ind w:firstLine="540"/>
        <w:jc w:val="both"/>
        <w:rPr>
          <w:sz w:val="28"/>
          <w:szCs w:val="28"/>
        </w:rPr>
      </w:pPr>
      <w:r w:rsidRPr="00726611">
        <w:rPr>
          <w:sz w:val="28"/>
          <w:szCs w:val="28"/>
        </w:rPr>
        <w:t xml:space="preserve"> В соответствии с</w:t>
      </w:r>
      <w:r w:rsidR="00935807">
        <w:rPr>
          <w:sz w:val="28"/>
          <w:szCs w:val="28"/>
        </w:rPr>
        <w:t xml:space="preserve">о статьей </w:t>
      </w:r>
      <w:r w:rsidR="004B4AA2">
        <w:rPr>
          <w:sz w:val="28"/>
          <w:szCs w:val="28"/>
        </w:rPr>
        <w:t>15</w:t>
      </w:r>
      <w:r w:rsidRPr="00726611">
        <w:rPr>
          <w:sz w:val="28"/>
          <w:szCs w:val="28"/>
        </w:rPr>
        <w:t xml:space="preserve"> </w:t>
      </w:r>
      <w:r w:rsidR="004B4AA2">
        <w:rPr>
          <w:sz w:val="28"/>
          <w:szCs w:val="28"/>
        </w:rPr>
        <w:t>Федерального закона</w:t>
      </w:r>
      <w:r w:rsidR="005F63AE" w:rsidRPr="005F63AE">
        <w:rPr>
          <w:sz w:val="28"/>
          <w:szCs w:val="28"/>
        </w:rPr>
        <w:t xml:space="preserve"> от 06.10.20</w:t>
      </w:r>
      <w:r w:rsidR="005F63AE">
        <w:rPr>
          <w:sz w:val="28"/>
          <w:szCs w:val="28"/>
        </w:rPr>
        <w:t>03 N 131-ФЗ «</w:t>
      </w:r>
      <w:r w:rsidR="005F63AE" w:rsidRPr="005F63AE">
        <w:rPr>
          <w:sz w:val="28"/>
          <w:szCs w:val="28"/>
        </w:rPr>
        <w:t>Об общих принципах организации местного самоуп</w:t>
      </w:r>
      <w:r w:rsidR="005F63AE">
        <w:rPr>
          <w:sz w:val="28"/>
          <w:szCs w:val="28"/>
        </w:rPr>
        <w:t>равления в Российской Федерации»</w:t>
      </w:r>
      <w:r w:rsidR="00B50B5B" w:rsidRPr="00B50B5B">
        <w:rPr>
          <w:sz w:val="28"/>
          <w:szCs w:val="28"/>
        </w:rPr>
        <w:t xml:space="preserve">, </w:t>
      </w:r>
      <w:r w:rsidR="00BA07A1" w:rsidRPr="00726611">
        <w:rPr>
          <w:bCs/>
          <w:spacing w:val="2"/>
          <w:sz w:val="28"/>
          <w:szCs w:val="28"/>
        </w:rPr>
        <w:t>Гражданским кодексом Российской Федерации, Градостроительным</w:t>
      </w:r>
      <w:r w:rsidR="00BA07A1">
        <w:rPr>
          <w:bCs/>
          <w:spacing w:val="2"/>
          <w:sz w:val="28"/>
          <w:szCs w:val="28"/>
        </w:rPr>
        <w:t xml:space="preserve"> кодексом Российской Федерации</w:t>
      </w:r>
      <w:r w:rsidR="00BA07A1">
        <w:rPr>
          <w:sz w:val="28"/>
          <w:szCs w:val="28"/>
        </w:rPr>
        <w:t xml:space="preserve">, </w:t>
      </w:r>
      <w:r w:rsidRPr="00B50B5B">
        <w:rPr>
          <w:sz w:val="28"/>
          <w:szCs w:val="28"/>
        </w:rPr>
        <w:t xml:space="preserve">Уставом муниципального </w:t>
      </w:r>
      <w:r w:rsidR="0025263B" w:rsidRPr="00B50B5B">
        <w:rPr>
          <w:sz w:val="28"/>
          <w:szCs w:val="28"/>
        </w:rPr>
        <w:t>района</w:t>
      </w:r>
      <w:r w:rsidRPr="00B50B5B">
        <w:rPr>
          <w:sz w:val="28"/>
          <w:szCs w:val="28"/>
        </w:rPr>
        <w:t xml:space="preserve"> «Лен</w:t>
      </w:r>
      <w:r w:rsidRPr="00726611">
        <w:rPr>
          <w:sz w:val="28"/>
          <w:szCs w:val="28"/>
        </w:rPr>
        <w:t>ский район»</w:t>
      </w:r>
      <w:r w:rsidR="00135549">
        <w:rPr>
          <w:sz w:val="28"/>
          <w:szCs w:val="28"/>
        </w:rPr>
        <w:t xml:space="preserve"> Республики Саха (Якутия)</w:t>
      </w:r>
      <w:r w:rsidRPr="00726611">
        <w:rPr>
          <w:sz w:val="28"/>
          <w:szCs w:val="28"/>
        </w:rPr>
        <w:t>, Районный Совет депу</w:t>
      </w:r>
      <w:r w:rsidR="0025263B">
        <w:rPr>
          <w:sz w:val="28"/>
          <w:szCs w:val="28"/>
        </w:rPr>
        <w:t>татов муниципального района</w:t>
      </w:r>
      <w:r w:rsidRPr="00726611">
        <w:rPr>
          <w:sz w:val="28"/>
          <w:szCs w:val="28"/>
        </w:rPr>
        <w:t xml:space="preserve"> «Ленский район»</w:t>
      </w:r>
    </w:p>
    <w:p w:rsidR="000525D8" w:rsidRPr="00935807" w:rsidRDefault="002527B8" w:rsidP="002527B8">
      <w:pPr>
        <w:spacing w:line="360" w:lineRule="auto"/>
        <w:ind w:firstLine="851"/>
        <w:rPr>
          <w:sz w:val="28"/>
          <w:szCs w:val="28"/>
        </w:rPr>
      </w:pPr>
      <w:r w:rsidRPr="00935807">
        <w:rPr>
          <w:sz w:val="28"/>
          <w:szCs w:val="28"/>
        </w:rPr>
        <w:t xml:space="preserve">                                                </w:t>
      </w:r>
      <w:r w:rsidR="000525D8" w:rsidRPr="00935807">
        <w:rPr>
          <w:sz w:val="28"/>
          <w:szCs w:val="28"/>
        </w:rPr>
        <w:t>Р Е Ш И Л:</w:t>
      </w:r>
    </w:p>
    <w:p w:rsidR="000525D8" w:rsidRPr="001047CF" w:rsidRDefault="000525D8" w:rsidP="000525D8">
      <w:pPr>
        <w:pStyle w:val="80"/>
        <w:numPr>
          <w:ilvl w:val="0"/>
          <w:numId w:val="2"/>
        </w:numPr>
        <w:shd w:val="clear" w:color="auto" w:fill="auto"/>
        <w:spacing w:before="0" w:after="0" w:line="360" w:lineRule="auto"/>
        <w:ind w:left="0" w:firstLine="709"/>
        <w:jc w:val="both"/>
        <w:rPr>
          <w:b w:val="0"/>
          <w:sz w:val="28"/>
          <w:szCs w:val="28"/>
        </w:rPr>
      </w:pPr>
      <w:r w:rsidRPr="001047CF">
        <w:rPr>
          <w:b w:val="0"/>
          <w:sz w:val="28"/>
          <w:szCs w:val="28"/>
        </w:rPr>
        <w:t xml:space="preserve">Утвердить </w:t>
      </w:r>
      <w:r w:rsidRPr="00B21095">
        <w:rPr>
          <w:b w:val="0"/>
          <w:sz w:val="28"/>
          <w:szCs w:val="28"/>
        </w:rPr>
        <w:t>Поряд</w:t>
      </w:r>
      <w:r>
        <w:rPr>
          <w:b w:val="0"/>
          <w:sz w:val="28"/>
          <w:szCs w:val="28"/>
        </w:rPr>
        <w:t>ок</w:t>
      </w:r>
      <w:r w:rsidRPr="00B21095">
        <w:rPr>
          <w:b w:val="0"/>
          <w:sz w:val="28"/>
          <w:szCs w:val="28"/>
        </w:rPr>
        <w:t xml:space="preserve"> </w:t>
      </w:r>
      <w:r w:rsidR="0025263B">
        <w:rPr>
          <w:b w:val="0"/>
          <w:sz w:val="28"/>
          <w:szCs w:val="28"/>
        </w:rPr>
        <w:t xml:space="preserve">сноса объектов недвижимого имущества, </w:t>
      </w:r>
      <w:r w:rsidR="0025263B" w:rsidRPr="001047CF">
        <w:rPr>
          <w:b w:val="0"/>
          <w:sz w:val="28"/>
          <w:szCs w:val="28"/>
        </w:rPr>
        <w:t>находящихся</w:t>
      </w:r>
      <w:r w:rsidR="0025263B">
        <w:rPr>
          <w:b w:val="0"/>
          <w:sz w:val="28"/>
          <w:szCs w:val="28"/>
        </w:rPr>
        <w:t xml:space="preserve"> в муниципальной собственности муниципального района «Ленский район» Республики Саха (Якутия)</w:t>
      </w:r>
      <w:r w:rsidR="00135549">
        <w:rPr>
          <w:b w:val="0"/>
          <w:sz w:val="28"/>
          <w:szCs w:val="28"/>
        </w:rPr>
        <w:t>,</w:t>
      </w:r>
      <w:r w:rsidR="0025263B">
        <w:rPr>
          <w:b w:val="0"/>
          <w:sz w:val="28"/>
          <w:szCs w:val="28"/>
        </w:rPr>
        <w:t xml:space="preserve"> </w:t>
      </w:r>
      <w:r w:rsidR="00441438">
        <w:rPr>
          <w:b w:val="0"/>
          <w:sz w:val="28"/>
          <w:szCs w:val="28"/>
        </w:rPr>
        <w:t xml:space="preserve">согласно </w:t>
      </w:r>
      <w:r w:rsidR="00135549">
        <w:rPr>
          <w:b w:val="0"/>
          <w:sz w:val="28"/>
          <w:szCs w:val="28"/>
        </w:rPr>
        <w:t>приложению</w:t>
      </w:r>
      <w:r w:rsidRPr="001047CF">
        <w:rPr>
          <w:b w:val="0"/>
          <w:sz w:val="28"/>
          <w:szCs w:val="28"/>
        </w:rPr>
        <w:t xml:space="preserve"> к настоящему </w:t>
      </w:r>
      <w:r>
        <w:rPr>
          <w:b w:val="0"/>
          <w:sz w:val="28"/>
          <w:szCs w:val="28"/>
        </w:rPr>
        <w:t>решению</w:t>
      </w:r>
      <w:r w:rsidRPr="001047CF">
        <w:rPr>
          <w:b w:val="0"/>
          <w:sz w:val="28"/>
          <w:szCs w:val="28"/>
        </w:rPr>
        <w:t xml:space="preserve">. </w:t>
      </w:r>
    </w:p>
    <w:p w:rsidR="000525D8" w:rsidRPr="0025263B" w:rsidRDefault="000525D8" w:rsidP="0014241B">
      <w:pPr>
        <w:pStyle w:val="a5"/>
        <w:numPr>
          <w:ilvl w:val="0"/>
          <w:numId w:val="2"/>
        </w:numPr>
        <w:spacing w:after="1" w:line="360" w:lineRule="auto"/>
        <w:ind w:left="0" w:firstLine="567"/>
        <w:jc w:val="both"/>
        <w:rPr>
          <w:bCs/>
          <w:sz w:val="28"/>
          <w:szCs w:val="28"/>
        </w:rPr>
      </w:pPr>
      <w:r w:rsidRPr="009C22B9">
        <w:rPr>
          <w:sz w:val="28"/>
          <w:szCs w:val="28"/>
        </w:rPr>
        <w:t xml:space="preserve">Признать утратившим силу решение </w:t>
      </w:r>
      <w:r>
        <w:rPr>
          <w:sz w:val="28"/>
          <w:szCs w:val="28"/>
        </w:rPr>
        <w:t>Р</w:t>
      </w:r>
      <w:r w:rsidRPr="009C22B9">
        <w:rPr>
          <w:sz w:val="28"/>
          <w:szCs w:val="28"/>
        </w:rPr>
        <w:t xml:space="preserve">айонного Совета </w:t>
      </w:r>
      <w:r w:rsidR="005C2F05">
        <w:rPr>
          <w:sz w:val="28"/>
          <w:szCs w:val="28"/>
        </w:rPr>
        <w:t xml:space="preserve">депутатов </w:t>
      </w:r>
      <w:r w:rsidRPr="009C22B9">
        <w:rPr>
          <w:sz w:val="28"/>
          <w:szCs w:val="28"/>
        </w:rPr>
        <w:t>муниципальног</w:t>
      </w:r>
      <w:r w:rsidR="004C0969">
        <w:rPr>
          <w:sz w:val="28"/>
          <w:szCs w:val="28"/>
        </w:rPr>
        <w:t>о образования «Ленский район»</w:t>
      </w:r>
      <w:r w:rsidRPr="009C22B9">
        <w:rPr>
          <w:sz w:val="28"/>
          <w:szCs w:val="28"/>
        </w:rPr>
        <w:t xml:space="preserve"> от </w:t>
      </w:r>
      <w:r w:rsidR="0025263B">
        <w:rPr>
          <w:sz w:val="28"/>
          <w:szCs w:val="28"/>
        </w:rPr>
        <w:t>03.12</w:t>
      </w:r>
      <w:r w:rsidR="005C2F05">
        <w:rPr>
          <w:sz w:val="28"/>
          <w:szCs w:val="28"/>
        </w:rPr>
        <w:t>.20</w:t>
      </w:r>
      <w:r>
        <w:rPr>
          <w:sz w:val="28"/>
          <w:szCs w:val="28"/>
        </w:rPr>
        <w:t>2</w:t>
      </w:r>
      <w:r w:rsidR="0025263B">
        <w:rPr>
          <w:sz w:val="28"/>
          <w:szCs w:val="28"/>
        </w:rPr>
        <w:t>0</w:t>
      </w:r>
      <w:r w:rsidRPr="009C22B9">
        <w:rPr>
          <w:sz w:val="28"/>
          <w:szCs w:val="28"/>
        </w:rPr>
        <w:t xml:space="preserve"> № </w:t>
      </w:r>
      <w:r w:rsidR="0025263B">
        <w:rPr>
          <w:sz w:val="28"/>
          <w:szCs w:val="28"/>
        </w:rPr>
        <w:t>12</w:t>
      </w:r>
      <w:r w:rsidRPr="009C22B9">
        <w:rPr>
          <w:sz w:val="28"/>
          <w:szCs w:val="28"/>
        </w:rPr>
        <w:t>-</w:t>
      </w:r>
      <w:r w:rsidR="005C2F05">
        <w:rPr>
          <w:sz w:val="28"/>
          <w:szCs w:val="28"/>
        </w:rPr>
        <w:t>5</w:t>
      </w:r>
      <w:r>
        <w:rPr>
          <w:sz w:val="28"/>
          <w:szCs w:val="28"/>
        </w:rPr>
        <w:t xml:space="preserve"> «</w:t>
      </w:r>
      <w:r w:rsidR="005C2F05">
        <w:rPr>
          <w:bCs/>
          <w:sz w:val="28"/>
          <w:szCs w:val="28"/>
        </w:rPr>
        <w:t>Об утверждении Порядка</w:t>
      </w:r>
      <w:r w:rsidR="0025263B">
        <w:rPr>
          <w:bCs/>
          <w:sz w:val="28"/>
          <w:szCs w:val="28"/>
        </w:rPr>
        <w:t xml:space="preserve"> сноса </w:t>
      </w:r>
      <w:r w:rsidR="0025263B" w:rsidRPr="0025263B">
        <w:rPr>
          <w:sz w:val="28"/>
          <w:szCs w:val="28"/>
        </w:rPr>
        <w:t xml:space="preserve">объектов недвижимого имущества, находящихся в </w:t>
      </w:r>
      <w:r w:rsidR="0025263B" w:rsidRPr="0025263B">
        <w:rPr>
          <w:sz w:val="28"/>
          <w:szCs w:val="28"/>
        </w:rPr>
        <w:lastRenderedPageBreak/>
        <w:t>муниципальной собственности</w:t>
      </w:r>
      <w:r w:rsidR="0025263B">
        <w:rPr>
          <w:sz w:val="28"/>
          <w:szCs w:val="28"/>
        </w:rPr>
        <w:t xml:space="preserve"> муниципального образования</w:t>
      </w:r>
      <w:r w:rsidR="0025263B" w:rsidRPr="0025263B">
        <w:rPr>
          <w:sz w:val="28"/>
          <w:szCs w:val="28"/>
        </w:rPr>
        <w:t xml:space="preserve"> «Ленский район»</w:t>
      </w:r>
      <w:r w:rsidR="00135549">
        <w:rPr>
          <w:sz w:val="28"/>
          <w:szCs w:val="28"/>
        </w:rPr>
        <w:t xml:space="preserve"> Республики Саха (Якутия)»</w:t>
      </w:r>
      <w:r w:rsidR="00B56FA7" w:rsidRPr="0025263B">
        <w:rPr>
          <w:bCs/>
          <w:sz w:val="28"/>
          <w:szCs w:val="28"/>
        </w:rPr>
        <w:t>.</w:t>
      </w:r>
    </w:p>
    <w:p w:rsidR="000525D8" w:rsidRPr="001A07AE" w:rsidRDefault="000525D8" w:rsidP="000525D8">
      <w:pPr>
        <w:pStyle w:val="a5"/>
        <w:numPr>
          <w:ilvl w:val="0"/>
          <w:numId w:val="2"/>
        </w:numPr>
        <w:spacing w:after="1" w:line="360" w:lineRule="auto"/>
        <w:ind w:left="0" w:firstLine="567"/>
        <w:jc w:val="both"/>
        <w:rPr>
          <w:sz w:val="28"/>
          <w:szCs w:val="28"/>
        </w:rPr>
      </w:pPr>
      <w:r w:rsidRPr="001A07AE">
        <w:rPr>
          <w:sz w:val="28"/>
          <w:szCs w:val="28"/>
        </w:rPr>
        <w:t xml:space="preserve">Настоящее </w:t>
      </w:r>
      <w:r w:rsidR="00256B7C" w:rsidRPr="001A07AE">
        <w:rPr>
          <w:sz w:val="28"/>
          <w:szCs w:val="28"/>
        </w:rPr>
        <w:t>решение вступает</w:t>
      </w:r>
      <w:r w:rsidRPr="001A07AE">
        <w:rPr>
          <w:sz w:val="28"/>
          <w:szCs w:val="28"/>
        </w:rPr>
        <w:t xml:space="preserve"> в силу после официального опубликования в средствах массовой информации и размещения на официальном сайте </w:t>
      </w:r>
      <w:r w:rsidR="00B56FA7">
        <w:rPr>
          <w:sz w:val="28"/>
          <w:szCs w:val="28"/>
        </w:rPr>
        <w:t>администрации муниципального района</w:t>
      </w:r>
      <w:r w:rsidRPr="001A07AE">
        <w:rPr>
          <w:sz w:val="28"/>
          <w:szCs w:val="28"/>
        </w:rPr>
        <w:t xml:space="preserve"> «Ленский район»</w:t>
      </w:r>
      <w:r w:rsidR="00B56FA7">
        <w:rPr>
          <w:sz w:val="28"/>
          <w:szCs w:val="28"/>
        </w:rPr>
        <w:t xml:space="preserve"> Республики Саха (Якутия)</w:t>
      </w:r>
      <w:r w:rsidRPr="001A07AE">
        <w:rPr>
          <w:sz w:val="28"/>
          <w:szCs w:val="28"/>
        </w:rPr>
        <w:t>.</w:t>
      </w:r>
    </w:p>
    <w:p w:rsidR="00C7285B" w:rsidRDefault="00C7285B" w:rsidP="00C7285B">
      <w:pPr>
        <w:spacing w:after="1" w:line="220" w:lineRule="atLeast"/>
        <w:jc w:val="both"/>
        <w:rPr>
          <w:sz w:val="28"/>
          <w:szCs w:val="28"/>
        </w:rPr>
      </w:pPr>
    </w:p>
    <w:p w:rsidR="00135549" w:rsidRDefault="00135549" w:rsidP="00C7285B">
      <w:pPr>
        <w:spacing w:after="1" w:line="220" w:lineRule="atLeast"/>
        <w:jc w:val="both"/>
        <w:rPr>
          <w:sz w:val="28"/>
          <w:szCs w:val="28"/>
        </w:rPr>
      </w:pPr>
    </w:p>
    <w:p w:rsidR="00C7285B" w:rsidRPr="001047CF" w:rsidRDefault="00C7285B" w:rsidP="00C7285B">
      <w:pPr>
        <w:spacing w:after="1" w:line="220" w:lineRule="atLeast"/>
        <w:jc w:val="both"/>
        <w:rPr>
          <w:sz w:val="28"/>
          <w:szCs w:val="28"/>
        </w:rPr>
      </w:pPr>
    </w:p>
    <w:p w:rsidR="002D55F8" w:rsidRDefault="002D55F8" w:rsidP="002D55F8">
      <w:pPr>
        <w:rPr>
          <w:b/>
          <w:snapToGrid w:val="0"/>
          <w:color w:val="000000"/>
          <w:sz w:val="28"/>
          <w:szCs w:val="28"/>
        </w:rPr>
      </w:pPr>
      <w:r w:rsidRPr="0076242E">
        <w:rPr>
          <w:b/>
          <w:snapToGrid w:val="0"/>
          <w:color w:val="000000"/>
          <w:sz w:val="28"/>
          <w:szCs w:val="28"/>
        </w:rPr>
        <w:t xml:space="preserve">Председатель </w:t>
      </w:r>
      <w:r w:rsidRPr="0076242E">
        <w:rPr>
          <w:b/>
          <w:snapToGrid w:val="0"/>
          <w:color w:val="000000"/>
          <w:sz w:val="28"/>
          <w:szCs w:val="28"/>
        </w:rPr>
        <w:tab/>
        <w:t xml:space="preserve">                                                              </w:t>
      </w:r>
      <w:r>
        <w:rPr>
          <w:b/>
          <w:snapToGrid w:val="0"/>
          <w:color w:val="000000"/>
          <w:sz w:val="28"/>
          <w:szCs w:val="28"/>
        </w:rPr>
        <w:t xml:space="preserve">  </w:t>
      </w:r>
      <w:r w:rsidRPr="0076242E">
        <w:rPr>
          <w:b/>
          <w:snapToGrid w:val="0"/>
          <w:color w:val="000000"/>
          <w:sz w:val="28"/>
          <w:szCs w:val="28"/>
        </w:rPr>
        <w:t xml:space="preserve"> </w:t>
      </w:r>
      <w:r>
        <w:rPr>
          <w:b/>
          <w:snapToGrid w:val="0"/>
          <w:color w:val="000000"/>
          <w:sz w:val="28"/>
          <w:szCs w:val="28"/>
        </w:rPr>
        <w:t xml:space="preserve">               В.В. Шардаков</w:t>
      </w:r>
    </w:p>
    <w:p w:rsidR="00135549" w:rsidRDefault="00135549" w:rsidP="002D55F8">
      <w:pPr>
        <w:rPr>
          <w:b/>
          <w:snapToGrid w:val="0"/>
          <w:color w:val="000000"/>
          <w:sz w:val="28"/>
          <w:szCs w:val="28"/>
        </w:rPr>
      </w:pPr>
    </w:p>
    <w:p w:rsidR="00135549" w:rsidRDefault="00135549" w:rsidP="002D55F8">
      <w:pPr>
        <w:rPr>
          <w:b/>
          <w:snapToGrid w:val="0"/>
          <w:color w:val="000000"/>
          <w:sz w:val="28"/>
          <w:szCs w:val="28"/>
        </w:rPr>
      </w:pPr>
    </w:p>
    <w:p w:rsidR="002D55F8" w:rsidRPr="0076242E" w:rsidRDefault="002D55F8" w:rsidP="002D55F8">
      <w:pPr>
        <w:rPr>
          <w:b/>
          <w:snapToGrid w:val="0"/>
          <w:color w:val="000000"/>
          <w:sz w:val="28"/>
          <w:szCs w:val="28"/>
        </w:rPr>
      </w:pPr>
    </w:p>
    <w:p w:rsidR="002D55F8" w:rsidRPr="0076242E" w:rsidRDefault="002D55F8" w:rsidP="002D55F8">
      <w:pPr>
        <w:rPr>
          <w:b/>
          <w:snapToGrid w:val="0"/>
          <w:color w:val="000000"/>
          <w:sz w:val="28"/>
          <w:szCs w:val="28"/>
        </w:rPr>
      </w:pPr>
    </w:p>
    <w:p w:rsidR="002D55F8" w:rsidRPr="0076242E" w:rsidRDefault="002D55F8" w:rsidP="002D55F8">
      <w:pPr>
        <w:rPr>
          <w:b/>
          <w:snapToGrid w:val="0"/>
          <w:color w:val="000000"/>
          <w:sz w:val="28"/>
          <w:szCs w:val="28"/>
        </w:rPr>
      </w:pPr>
      <w:r w:rsidRPr="0076242E">
        <w:rPr>
          <w:b/>
          <w:snapToGrid w:val="0"/>
          <w:color w:val="000000"/>
          <w:sz w:val="28"/>
          <w:szCs w:val="28"/>
        </w:rPr>
        <w:t xml:space="preserve">Глава                                                           </w:t>
      </w:r>
      <w:r w:rsidRPr="0076242E">
        <w:rPr>
          <w:b/>
          <w:snapToGrid w:val="0"/>
          <w:color w:val="000000"/>
          <w:sz w:val="28"/>
          <w:szCs w:val="28"/>
        </w:rPr>
        <w:tab/>
        <w:t xml:space="preserve">            </w:t>
      </w:r>
      <w:r>
        <w:rPr>
          <w:b/>
          <w:snapToGrid w:val="0"/>
          <w:color w:val="000000"/>
          <w:sz w:val="28"/>
          <w:szCs w:val="28"/>
        </w:rPr>
        <w:t xml:space="preserve">                           А.В. Черепанов</w:t>
      </w:r>
    </w:p>
    <w:p w:rsidR="002D55F8" w:rsidRPr="0076242E" w:rsidRDefault="002D55F8" w:rsidP="002D55F8">
      <w:pPr>
        <w:rPr>
          <w:b/>
          <w:snapToGrid w:val="0"/>
          <w:color w:val="000000"/>
          <w:sz w:val="28"/>
          <w:szCs w:val="28"/>
        </w:rPr>
      </w:pPr>
    </w:p>
    <w:p w:rsidR="00C97CB7" w:rsidRDefault="00C97CB7" w:rsidP="00C7285B">
      <w:pPr>
        <w:tabs>
          <w:tab w:val="left" w:pos="7752"/>
        </w:tabs>
        <w:spacing w:after="1" w:line="220" w:lineRule="atLeast"/>
        <w:jc w:val="both"/>
        <w:rPr>
          <w:sz w:val="28"/>
          <w:szCs w:val="28"/>
        </w:rPr>
      </w:pPr>
    </w:p>
    <w:p w:rsidR="009230BC" w:rsidRDefault="009230BC" w:rsidP="00C7285B">
      <w:pPr>
        <w:tabs>
          <w:tab w:val="left" w:pos="7752"/>
        </w:tabs>
        <w:spacing w:after="1" w:line="220" w:lineRule="atLeast"/>
        <w:jc w:val="both"/>
        <w:rPr>
          <w:sz w:val="28"/>
          <w:szCs w:val="28"/>
        </w:rPr>
      </w:pPr>
    </w:p>
    <w:p w:rsidR="009230BC" w:rsidRDefault="009230BC" w:rsidP="00C7285B">
      <w:pPr>
        <w:tabs>
          <w:tab w:val="left" w:pos="7752"/>
        </w:tabs>
        <w:spacing w:after="1" w:line="220" w:lineRule="atLeast"/>
        <w:jc w:val="both"/>
        <w:rPr>
          <w:sz w:val="28"/>
          <w:szCs w:val="28"/>
        </w:rPr>
      </w:pPr>
    </w:p>
    <w:p w:rsidR="009230BC" w:rsidRDefault="009230BC" w:rsidP="00C7285B">
      <w:pPr>
        <w:tabs>
          <w:tab w:val="left" w:pos="7752"/>
        </w:tabs>
        <w:spacing w:after="1" w:line="220" w:lineRule="atLeast"/>
        <w:jc w:val="both"/>
        <w:rPr>
          <w:sz w:val="28"/>
          <w:szCs w:val="28"/>
        </w:rPr>
      </w:pPr>
    </w:p>
    <w:p w:rsidR="009230BC" w:rsidRDefault="009230BC" w:rsidP="00C7285B">
      <w:pPr>
        <w:tabs>
          <w:tab w:val="left" w:pos="7752"/>
        </w:tabs>
        <w:spacing w:after="1" w:line="220" w:lineRule="atLeast"/>
        <w:jc w:val="both"/>
        <w:rPr>
          <w:sz w:val="28"/>
          <w:szCs w:val="28"/>
        </w:rPr>
      </w:pPr>
    </w:p>
    <w:p w:rsidR="009230BC" w:rsidRDefault="009230BC" w:rsidP="00C7285B">
      <w:pPr>
        <w:tabs>
          <w:tab w:val="left" w:pos="7752"/>
        </w:tabs>
        <w:spacing w:after="1" w:line="220" w:lineRule="atLeast"/>
        <w:jc w:val="both"/>
        <w:rPr>
          <w:sz w:val="28"/>
          <w:szCs w:val="28"/>
        </w:rPr>
      </w:pPr>
    </w:p>
    <w:p w:rsidR="009230BC" w:rsidRDefault="009230BC" w:rsidP="00C7285B">
      <w:pPr>
        <w:tabs>
          <w:tab w:val="left" w:pos="7752"/>
        </w:tabs>
        <w:spacing w:after="1" w:line="220" w:lineRule="atLeast"/>
        <w:jc w:val="both"/>
        <w:rPr>
          <w:sz w:val="28"/>
          <w:szCs w:val="28"/>
        </w:rPr>
      </w:pPr>
    </w:p>
    <w:p w:rsidR="009230BC" w:rsidRDefault="009230BC" w:rsidP="00C7285B">
      <w:pPr>
        <w:tabs>
          <w:tab w:val="left" w:pos="7752"/>
        </w:tabs>
        <w:spacing w:after="1" w:line="220" w:lineRule="atLeast"/>
        <w:jc w:val="both"/>
        <w:rPr>
          <w:sz w:val="28"/>
          <w:szCs w:val="28"/>
        </w:rPr>
      </w:pPr>
    </w:p>
    <w:p w:rsidR="009230BC" w:rsidRDefault="009230BC" w:rsidP="00C7285B">
      <w:pPr>
        <w:tabs>
          <w:tab w:val="left" w:pos="7752"/>
        </w:tabs>
        <w:spacing w:after="1" w:line="220" w:lineRule="atLeast"/>
        <w:jc w:val="both"/>
        <w:rPr>
          <w:sz w:val="28"/>
          <w:szCs w:val="28"/>
        </w:rPr>
      </w:pPr>
    </w:p>
    <w:p w:rsidR="009230BC" w:rsidRDefault="009230BC" w:rsidP="00C7285B">
      <w:pPr>
        <w:tabs>
          <w:tab w:val="left" w:pos="7752"/>
        </w:tabs>
        <w:spacing w:after="1" w:line="220" w:lineRule="atLeast"/>
        <w:jc w:val="both"/>
        <w:rPr>
          <w:sz w:val="28"/>
          <w:szCs w:val="28"/>
        </w:rPr>
      </w:pPr>
    </w:p>
    <w:p w:rsidR="009230BC" w:rsidRDefault="009230BC" w:rsidP="00C7285B">
      <w:pPr>
        <w:tabs>
          <w:tab w:val="left" w:pos="7752"/>
        </w:tabs>
        <w:spacing w:after="1" w:line="220" w:lineRule="atLeast"/>
        <w:jc w:val="both"/>
        <w:rPr>
          <w:sz w:val="28"/>
          <w:szCs w:val="28"/>
        </w:rPr>
      </w:pPr>
    </w:p>
    <w:p w:rsidR="009230BC" w:rsidRDefault="009230BC" w:rsidP="00C7285B">
      <w:pPr>
        <w:tabs>
          <w:tab w:val="left" w:pos="7752"/>
        </w:tabs>
        <w:spacing w:after="1" w:line="220" w:lineRule="atLeast"/>
        <w:jc w:val="both"/>
        <w:rPr>
          <w:sz w:val="28"/>
          <w:szCs w:val="28"/>
        </w:rPr>
      </w:pPr>
    </w:p>
    <w:p w:rsidR="009230BC" w:rsidRDefault="009230BC" w:rsidP="00C7285B">
      <w:pPr>
        <w:tabs>
          <w:tab w:val="left" w:pos="7752"/>
        </w:tabs>
        <w:spacing w:after="1" w:line="220" w:lineRule="atLeast"/>
        <w:jc w:val="both"/>
        <w:rPr>
          <w:sz w:val="28"/>
          <w:szCs w:val="28"/>
        </w:rPr>
      </w:pPr>
    </w:p>
    <w:p w:rsidR="009230BC" w:rsidRDefault="009230BC" w:rsidP="00C7285B">
      <w:pPr>
        <w:tabs>
          <w:tab w:val="left" w:pos="7752"/>
        </w:tabs>
        <w:spacing w:after="1" w:line="220" w:lineRule="atLeast"/>
        <w:jc w:val="both"/>
        <w:rPr>
          <w:sz w:val="28"/>
          <w:szCs w:val="28"/>
        </w:rPr>
      </w:pPr>
    </w:p>
    <w:p w:rsidR="009230BC" w:rsidRDefault="009230BC" w:rsidP="00C7285B">
      <w:pPr>
        <w:tabs>
          <w:tab w:val="left" w:pos="7752"/>
        </w:tabs>
        <w:spacing w:after="1" w:line="220" w:lineRule="atLeast"/>
        <w:jc w:val="both"/>
        <w:rPr>
          <w:sz w:val="28"/>
          <w:szCs w:val="28"/>
        </w:rPr>
      </w:pPr>
    </w:p>
    <w:p w:rsidR="009230BC" w:rsidRDefault="009230BC" w:rsidP="00C7285B">
      <w:pPr>
        <w:tabs>
          <w:tab w:val="left" w:pos="7752"/>
        </w:tabs>
        <w:spacing w:after="1" w:line="220" w:lineRule="atLeast"/>
        <w:jc w:val="both"/>
        <w:rPr>
          <w:sz w:val="28"/>
          <w:szCs w:val="28"/>
        </w:rPr>
      </w:pPr>
    </w:p>
    <w:p w:rsidR="009230BC" w:rsidRDefault="009230BC" w:rsidP="00C7285B">
      <w:pPr>
        <w:tabs>
          <w:tab w:val="left" w:pos="7752"/>
        </w:tabs>
        <w:spacing w:after="1" w:line="220" w:lineRule="atLeast"/>
        <w:jc w:val="both"/>
        <w:rPr>
          <w:sz w:val="28"/>
          <w:szCs w:val="28"/>
        </w:rPr>
      </w:pPr>
    </w:p>
    <w:p w:rsidR="009230BC" w:rsidRDefault="009230BC" w:rsidP="00C7285B">
      <w:pPr>
        <w:tabs>
          <w:tab w:val="left" w:pos="7752"/>
        </w:tabs>
        <w:spacing w:after="1" w:line="220" w:lineRule="atLeast"/>
        <w:jc w:val="both"/>
        <w:rPr>
          <w:sz w:val="28"/>
          <w:szCs w:val="28"/>
        </w:rPr>
      </w:pPr>
    </w:p>
    <w:p w:rsidR="009230BC" w:rsidRDefault="009230BC" w:rsidP="00C7285B">
      <w:pPr>
        <w:tabs>
          <w:tab w:val="left" w:pos="7752"/>
        </w:tabs>
        <w:spacing w:after="1" w:line="220" w:lineRule="atLeast"/>
        <w:jc w:val="both"/>
        <w:rPr>
          <w:sz w:val="28"/>
          <w:szCs w:val="28"/>
        </w:rPr>
      </w:pPr>
    </w:p>
    <w:p w:rsidR="009230BC" w:rsidRDefault="009230BC" w:rsidP="00C7285B">
      <w:pPr>
        <w:tabs>
          <w:tab w:val="left" w:pos="7752"/>
        </w:tabs>
        <w:spacing w:after="1" w:line="220" w:lineRule="atLeast"/>
        <w:jc w:val="both"/>
        <w:rPr>
          <w:sz w:val="28"/>
          <w:szCs w:val="28"/>
        </w:rPr>
      </w:pPr>
    </w:p>
    <w:p w:rsidR="009230BC" w:rsidRDefault="009230BC" w:rsidP="00C7285B">
      <w:pPr>
        <w:tabs>
          <w:tab w:val="left" w:pos="7752"/>
        </w:tabs>
        <w:spacing w:after="1" w:line="220" w:lineRule="atLeast"/>
        <w:jc w:val="both"/>
        <w:rPr>
          <w:sz w:val="28"/>
          <w:szCs w:val="28"/>
        </w:rPr>
      </w:pPr>
    </w:p>
    <w:p w:rsidR="009230BC" w:rsidRDefault="009230BC" w:rsidP="00C7285B">
      <w:pPr>
        <w:tabs>
          <w:tab w:val="left" w:pos="7752"/>
        </w:tabs>
        <w:spacing w:after="1" w:line="220" w:lineRule="atLeast"/>
        <w:jc w:val="both"/>
        <w:rPr>
          <w:sz w:val="28"/>
          <w:szCs w:val="28"/>
        </w:rPr>
      </w:pPr>
    </w:p>
    <w:p w:rsidR="009230BC" w:rsidRDefault="009230BC" w:rsidP="00C7285B">
      <w:pPr>
        <w:tabs>
          <w:tab w:val="left" w:pos="7752"/>
        </w:tabs>
        <w:spacing w:after="1" w:line="220" w:lineRule="atLeast"/>
        <w:jc w:val="both"/>
        <w:rPr>
          <w:sz w:val="28"/>
          <w:szCs w:val="28"/>
        </w:rPr>
      </w:pPr>
    </w:p>
    <w:p w:rsidR="009230BC" w:rsidRDefault="009230BC" w:rsidP="00C7285B">
      <w:pPr>
        <w:tabs>
          <w:tab w:val="left" w:pos="7752"/>
        </w:tabs>
        <w:spacing w:after="1" w:line="220" w:lineRule="atLeast"/>
        <w:jc w:val="both"/>
        <w:rPr>
          <w:sz w:val="28"/>
          <w:szCs w:val="28"/>
        </w:rPr>
      </w:pPr>
    </w:p>
    <w:p w:rsidR="00FC6682" w:rsidRDefault="00FC6682" w:rsidP="00C7285B">
      <w:pPr>
        <w:tabs>
          <w:tab w:val="left" w:pos="7752"/>
        </w:tabs>
        <w:spacing w:after="1" w:line="220" w:lineRule="atLeast"/>
        <w:jc w:val="both"/>
        <w:rPr>
          <w:sz w:val="28"/>
          <w:szCs w:val="28"/>
        </w:rPr>
      </w:pPr>
    </w:p>
    <w:p w:rsidR="00FC6682" w:rsidRDefault="00FC6682" w:rsidP="00C7285B">
      <w:pPr>
        <w:tabs>
          <w:tab w:val="left" w:pos="7752"/>
        </w:tabs>
        <w:spacing w:after="1" w:line="220" w:lineRule="atLeast"/>
        <w:jc w:val="both"/>
        <w:rPr>
          <w:sz w:val="28"/>
          <w:szCs w:val="28"/>
        </w:rPr>
      </w:pPr>
    </w:p>
    <w:p w:rsidR="000525D8" w:rsidRDefault="000525D8" w:rsidP="00B02D7A">
      <w:pPr>
        <w:rPr>
          <w:sz w:val="26"/>
          <w:szCs w:val="26"/>
        </w:rPr>
      </w:pPr>
    </w:p>
    <w:p w:rsidR="009230BC" w:rsidRPr="00B017FE" w:rsidRDefault="009230BC" w:rsidP="009230BC">
      <w:pPr>
        <w:ind w:left="5529"/>
        <w:rPr>
          <w:sz w:val="28"/>
          <w:szCs w:val="28"/>
        </w:rPr>
      </w:pPr>
      <w:r w:rsidRPr="00B017FE">
        <w:rPr>
          <w:sz w:val="28"/>
          <w:szCs w:val="28"/>
        </w:rPr>
        <w:lastRenderedPageBreak/>
        <w:t xml:space="preserve">Приложение </w:t>
      </w:r>
    </w:p>
    <w:p w:rsidR="009230BC" w:rsidRPr="00B017FE" w:rsidRDefault="009230BC" w:rsidP="009230BC">
      <w:pPr>
        <w:ind w:left="5529"/>
        <w:rPr>
          <w:sz w:val="28"/>
          <w:szCs w:val="28"/>
        </w:rPr>
      </w:pPr>
      <w:r w:rsidRPr="00B017FE">
        <w:rPr>
          <w:sz w:val="28"/>
          <w:szCs w:val="28"/>
        </w:rPr>
        <w:t>к решению Районного Совета депу</w:t>
      </w:r>
      <w:r w:rsidR="00306A8A" w:rsidRPr="00B017FE">
        <w:rPr>
          <w:sz w:val="28"/>
          <w:szCs w:val="28"/>
        </w:rPr>
        <w:t>татов муниципального района</w:t>
      </w:r>
      <w:r w:rsidRPr="00B017FE">
        <w:rPr>
          <w:sz w:val="28"/>
          <w:szCs w:val="28"/>
        </w:rPr>
        <w:t xml:space="preserve"> «Ленский район»</w:t>
      </w:r>
    </w:p>
    <w:p w:rsidR="009230BC" w:rsidRPr="00B017FE" w:rsidRDefault="00B017FE" w:rsidP="009230BC">
      <w:pPr>
        <w:ind w:left="5529"/>
        <w:rPr>
          <w:sz w:val="28"/>
          <w:szCs w:val="28"/>
        </w:rPr>
      </w:pPr>
      <w:r w:rsidRPr="00B017FE">
        <w:rPr>
          <w:sz w:val="28"/>
          <w:szCs w:val="28"/>
        </w:rPr>
        <w:t>от 23 октября</w:t>
      </w:r>
      <w:r w:rsidR="00465960" w:rsidRPr="00B017FE">
        <w:rPr>
          <w:sz w:val="28"/>
          <w:szCs w:val="28"/>
        </w:rPr>
        <w:t xml:space="preserve"> </w:t>
      </w:r>
      <w:r w:rsidR="009230BC" w:rsidRPr="00B017FE">
        <w:rPr>
          <w:sz w:val="28"/>
          <w:szCs w:val="28"/>
        </w:rPr>
        <w:t>202</w:t>
      </w:r>
      <w:r w:rsidR="00306A8A" w:rsidRPr="00B017FE">
        <w:rPr>
          <w:sz w:val="28"/>
          <w:szCs w:val="28"/>
        </w:rPr>
        <w:t>5</w:t>
      </w:r>
      <w:r w:rsidR="009230BC" w:rsidRPr="00B017FE">
        <w:rPr>
          <w:sz w:val="28"/>
          <w:szCs w:val="28"/>
        </w:rPr>
        <w:t xml:space="preserve"> г. </w:t>
      </w:r>
    </w:p>
    <w:p w:rsidR="009230BC" w:rsidRPr="00B017FE" w:rsidRDefault="00B017FE" w:rsidP="009230BC">
      <w:pPr>
        <w:ind w:left="5529"/>
        <w:rPr>
          <w:sz w:val="28"/>
          <w:szCs w:val="28"/>
        </w:rPr>
      </w:pPr>
      <w:r w:rsidRPr="00B017FE">
        <w:rPr>
          <w:sz w:val="28"/>
          <w:szCs w:val="28"/>
        </w:rPr>
        <w:t>№ 01-05/4-26</w:t>
      </w:r>
    </w:p>
    <w:p w:rsidR="009230BC" w:rsidRPr="00B017FE" w:rsidRDefault="009230BC" w:rsidP="009230BC">
      <w:pPr>
        <w:ind w:left="5529"/>
        <w:rPr>
          <w:sz w:val="28"/>
          <w:szCs w:val="28"/>
        </w:rPr>
      </w:pPr>
    </w:p>
    <w:p w:rsidR="00600B91" w:rsidRDefault="00600B91" w:rsidP="00C44DAB">
      <w:pPr>
        <w:jc w:val="right"/>
        <w:rPr>
          <w:sz w:val="24"/>
          <w:szCs w:val="24"/>
          <w:highlight w:val="yellow"/>
        </w:rPr>
      </w:pPr>
    </w:p>
    <w:p w:rsidR="00600B91" w:rsidRDefault="00600B91" w:rsidP="00600B91">
      <w:pPr>
        <w:rPr>
          <w:sz w:val="24"/>
          <w:szCs w:val="24"/>
          <w:highlight w:val="yellow"/>
        </w:rPr>
      </w:pPr>
    </w:p>
    <w:p w:rsidR="00600B91" w:rsidRPr="004E53C7" w:rsidRDefault="00600B91" w:rsidP="00600B91">
      <w:pPr>
        <w:pStyle w:val="2"/>
        <w:shd w:val="clear" w:color="auto" w:fill="FFFFFF"/>
        <w:spacing w:line="240" w:lineRule="auto"/>
        <w:jc w:val="center"/>
        <w:textAlignment w:val="baseline"/>
        <w:rPr>
          <w:rFonts w:ascii="Times New Roman" w:hAnsi="Times New Roman"/>
          <w:b/>
          <w:bCs/>
          <w:spacing w:val="2"/>
          <w:sz w:val="28"/>
          <w:szCs w:val="28"/>
        </w:rPr>
      </w:pPr>
      <w:r w:rsidRPr="004E53C7">
        <w:rPr>
          <w:rFonts w:ascii="Times New Roman" w:hAnsi="Times New Roman"/>
          <w:b/>
          <w:bCs/>
          <w:spacing w:val="2"/>
          <w:sz w:val="28"/>
          <w:szCs w:val="28"/>
        </w:rPr>
        <w:t>По</w:t>
      </w:r>
      <w:r>
        <w:rPr>
          <w:rFonts w:ascii="Times New Roman" w:hAnsi="Times New Roman"/>
          <w:b/>
          <w:bCs/>
          <w:spacing w:val="2"/>
          <w:sz w:val="28"/>
          <w:szCs w:val="28"/>
        </w:rPr>
        <w:t>рядок</w:t>
      </w:r>
    </w:p>
    <w:p w:rsidR="009B1029" w:rsidRDefault="003C3C70" w:rsidP="00B017FE">
      <w:pPr>
        <w:pStyle w:val="2"/>
        <w:shd w:val="clear" w:color="auto" w:fill="FFFFFF"/>
        <w:spacing w:line="240" w:lineRule="auto"/>
        <w:jc w:val="center"/>
        <w:textAlignment w:val="baseline"/>
        <w:rPr>
          <w:rFonts w:ascii="Times New Roman" w:hAnsi="Times New Roman"/>
          <w:b/>
          <w:color w:val="2D2D2D"/>
          <w:spacing w:val="2"/>
          <w:sz w:val="28"/>
          <w:szCs w:val="28"/>
        </w:rPr>
      </w:pPr>
      <w:r>
        <w:rPr>
          <w:rFonts w:ascii="Times New Roman" w:hAnsi="Times New Roman"/>
          <w:b/>
          <w:bCs/>
          <w:spacing w:val="2"/>
          <w:sz w:val="28"/>
          <w:szCs w:val="28"/>
        </w:rPr>
        <w:t>сноса объектов</w:t>
      </w:r>
      <w:r w:rsidR="00600B91" w:rsidRPr="004E53C7">
        <w:rPr>
          <w:rFonts w:ascii="Times New Roman" w:hAnsi="Times New Roman"/>
          <w:b/>
          <w:bCs/>
          <w:spacing w:val="2"/>
          <w:sz w:val="28"/>
          <w:szCs w:val="28"/>
        </w:rPr>
        <w:t xml:space="preserve"> недвижимого имущества</w:t>
      </w:r>
      <w:r w:rsidR="00600B91">
        <w:rPr>
          <w:rFonts w:ascii="Times New Roman" w:hAnsi="Times New Roman"/>
          <w:b/>
          <w:bCs/>
          <w:spacing w:val="2"/>
          <w:sz w:val="28"/>
          <w:szCs w:val="28"/>
        </w:rPr>
        <w:t xml:space="preserve">, </w:t>
      </w:r>
      <w:r w:rsidR="00600B91" w:rsidRPr="000D3B30">
        <w:rPr>
          <w:rFonts w:ascii="Times New Roman" w:hAnsi="Times New Roman"/>
          <w:b/>
          <w:color w:val="2D2D2D"/>
          <w:spacing w:val="2"/>
          <w:sz w:val="28"/>
          <w:szCs w:val="28"/>
        </w:rPr>
        <w:t xml:space="preserve">находящихся </w:t>
      </w:r>
    </w:p>
    <w:p w:rsidR="009B1029" w:rsidRDefault="00600B91" w:rsidP="00B017FE">
      <w:pPr>
        <w:pStyle w:val="2"/>
        <w:shd w:val="clear" w:color="auto" w:fill="FFFFFF"/>
        <w:spacing w:line="240" w:lineRule="auto"/>
        <w:jc w:val="center"/>
        <w:textAlignment w:val="baseline"/>
        <w:rPr>
          <w:rFonts w:ascii="Times New Roman" w:hAnsi="Times New Roman"/>
          <w:b/>
          <w:color w:val="2D2D2D"/>
          <w:spacing w:val="2"/>
          <w:sz w:val="28"/>
          <w:szCs w:val="28"/>
        </w:rPr>
      </w:pPr>
      <w:r w:rsidRPr="000D3B30">
        <w:rPr>
          <w:rFonts w:ascii="Times New Roman" w:hAnsi="Times New Roman"/>
          <w:b/>
          <w:color w:val="2D2D2D"/>
          <w:spacing w:val="2"/>
          <w:sz w:val="28"/>
          <w:szCs w:val="28"/>
        </w:rPr>
        <w:t xml:space="preserve">в </w:t>
      </w:r>
      <w:r>
        <w:rPr>
          <w:rFonts w:ascii="Times New Roman" w:hAnsi="Times New Roman"/>
          <w:b/>
          <w:color w:val="2D2D2D"/>
          <w:spacing w:val="2"/>
          <w:sz w:val="28"/>
          <w:szCs w:val="28"/>
        </w:rPr>
        <w:t xml:space="preserve">муниципальной </w:t>
      </w:r>
      <w:r w:rsidRPr="000D3B30">
        <w:rPr>
          <w:rFonts w:ascii="Times New Roman" w:hAnsi="Times New Roman"/>
          <w:b/>
          <w:color w:val="2D2D2D"/>
          <w:spacing w:val="2"/>
          <w:sz w:val="28"/>
          <w:szCs w:val="28"/>
        </w:rPr>
        <w:t xml:space="preserve">собственности </w:t>
      </w:r>
      <w:r>
        <w:rPr>
          <w:rFonts w:ascii="Times New Roman" w:hAnsi="Times New Roman"/>
          <w:b/>
          <w:color w:val="2D2D2D"/>
          <w:spacing w:val="2"/>
          <w:sz w:val="28"/>
          <w:szCs w:val="28"/>
        </w:rPr>
        <w:t xml:space="preserve">муниципального района </w:t>
      </w:r>
    </w:p>
    <w:p w:rsidR="00600B91" w:rsidRPr="009B1029" w:rsidRDefault="00600B91" w:rsidP="009B1029">
      <w:pPr>
        <w:pStyle w:val="2"/>
        <w:shd w:val="clear" w:color="auto" w:fill="FFFFFF"/>
        <w:spacing w:line="240" w:lineRule="auto"/>
        <w:jc w:val="center"/>
        <w:textAlignment w:val="baseline"/>
        <w:rPr>
          <w:rFonts w:ascii="Times New Roman" w:hAnsi="Times New Roman"/>
          <w:b/>
          <w:bCs/>
          <w:spacing w:val="2"/>
          <w:sz w:val="28"/>
          <w:szCs w:val="28"/>
        </w:rPr>
      </w:pPr>
      <w:r w:rsidRPr="00726611">
        <w:rPr>
          <w:rFonts w:ascii="Times New Roman" w:hAnsi="Times New Roman"/>
          <w:b/>
          <w:color w:val="2D2D2D"/>
          <w:spacing w:val="2"/>
          <w:sz w:val="28"/>
          <w:szCs w:val="28"/>
        </w:rPr>
        <w:t>«Ленский район»</w:t>
      </w:r>
      <w:r w:rsidRPr="00726611">
        <w:rPr>
          <w:rFonts w:ascii="Times New Roman" w:hAnsi="Times New Roman"/>
          <w:b/>
          <w:bCs/>
          <w:spacing w:val="2"/>
          <w:sz w:val="28"/>
          <w:szCs w:val="28"/>
        </w:rPr>
        <w:t xml:space="preserve"> </w:t>
      </w:r>
      <w:r>
        <w:rPr>
          <w:rFonts w:ascii="Times New Roman" w:hAnsi="Times New Roman"/>
          <w:b/>
          <w:bCs/>
          <w:spacing w:val="2"/>
          <w:sz w:val="28"/>
          <w:szCs w:val="28"/>
        </w:rPr>
        <w:t>Республики Саха (Якутия)</w:t>
      </w:r>
    </w:p>
    <w:p w:rsidR="00600B91" w:rsidRPr="00726611" w:rsidRDefault="00600B91" w:rsidP="00600B91">
      <w:pPr>
        <w:jc w:val="center"/>
        <w:rPr>
          <w:bCs/>
          <w:color w:val="000000"/>
          <w:sz w:val="28"/>
          <w:szCs w:val="28"/>
        </w:rPr>
      </w:pPr>
    </w:p>
    <w:p w:rsidR="00600B91" w:rsidRPr="00DD5D42" w:rsidRDefault="00600B91" w:rsidP="00DD5D42">
      <w:pPr>
        <w:pStyle w:val="a5"/>
        <w:numPr>
          <w:ilvl w:val="0"/>
          <w:numId w:val="16"/>
        </w:numPr>
        <w:spacing w:line="276" w:lineRule="auto"/>
        <w:jc w:val="center"/>
        <w:rPr>
          <w:b/>
          <w:bCs/>
          <w:color w:val="000000"/>
          <w:sz w:val="28"/>
          <w:szCs w:val="28"/>
        </w:rPr>
      </w:pPr>
      <w:r w:rsidRPr="00DD5D42">
        <w:rPr>
          <w:b/>
          <w:bCs/>
          <w:color w:val="000000"/>
          <w:sz w:val="28"/>
          <w:szCs w:val="28"/>
        </w:rPr>
        <w:t xml:space="preserve">Общие положения </w:t>
      </w:r>
    </w:p>
    <w:p w:rsidR="00DD5D42" w:rsidRPr="00DD5D42" w:rsidRDefault="00DD5D42" w:rsidP="00DD5D42">
      <w:pPr>
        <w:spacing w:line="276" w:lineRule="auto"/>
        <w:ind w:left="360"/>
        <w:rPr>
          <w:b/>
          <w:bCs/>
          <w:color w:val="000000"/>
          <w:sz w:val="28"/>
          <w:szCs w:val="28"/>
        </w:rPr>
      </w:pPr>
    </w:p>
    <w:p w:rsidR="00600B91" w:rsidRPr="008F52BD" w:rsidRDefault="00600B91" w:rsidP="00ED6D36">
      <w:pPr>
        <w:pStyle w:val="2"/>
        <w:shd w:val="clear" w:color="auto" w:fill="FFFFFF"/>
        <w:spacing w:line="276" w:lineRule="auto"/>
        <w:ind w:firstLine="708"/>
        <w:jc w:val="both"/>
        <w:textAlignment w:val="baseline"/>
        <w:rPr>
          <w:rFonts w:ascii="Times New Roman" w:hAnsi="Times New Roman"/>
          <w:color w:val="000000"/>
          <w:sz w:val="28"/>
          <w:szCs w:val="28"/>
        </w:rPr>
      </w:pPr>
      <w:r w:rsidRPr="00726611">
        <w:rPr>
          <w:rFonts w:ascii="Times New Roman" w:hAnsi="Times New Roman"/>
          <w:color w:val="000000"/>
          <w:sz w:val="28"/>
          <w:szCs w:val="28"/>
        </w:rPr>
        <w:t>1.1. Настоящ</w:t>
      </w:r>
      <w:r>
        <w:rPr>
          <w:rFonts w:ascii="Times New Roman" w:hAnsi="Times New Roman"/>
          <w:color w:val="000000"/>
          <w:sz w:val="28"/>
          <w:szCs w:val="28"/>
        </w:rPr>
        <w:t>ий</w:t>
      </w:r>
      <w:r w:rsidRPr="00726611">
        <w:rPr>
          <w:rFonts w:ascii="Times New Roman" w:hAnsi="Times New Roman"/>
          <w:color w:val="000000"/>
          <w:sz w:val="28"/>
          <w:szCs w:val="28"/>
        </w:rPr>
        <w:t xml:space="preserve"> Порядок сноса объектов недвижимого имущества</w:t>
      </w:r>
      <w:r>
        <w:rPr>
          <w:rFonts w:ascii="Times New Roman" w:hAnsi="Times New Roman"/>
          <w:color w:val="000000"/>
          <w:sz w:val="28"/>
          <w:szCs w:val="28"/>
        </w:rPr>
        <w:t>,</w:t>
      </w:r>
      <w:r w:rsidRPr="008F52BD">
        <w:t xml:space="preserve"> </w:t>
      </w:r>
      <w:r w:rsidRPr="008F52BD">
        <w:rPr>
          <w:rFonts w:ascii="Times New Roman" w:hAnsi="Times New Roman"/>
          <w:color w:val="000000"/>
          <w:sz w:val="28"/>
          <w:szCs w:val="28"/>
        </w:rPr>
        <w:t xml:space="preserve">находящихся в </w:t>
      </w:r>
      <w:r>
        <w:rPr>
          <w:rFonts w:ascii="Times New Roman" w:hAnsi="Times New Roman"/>
          <w:color w:val="000000"/>
          <w:sz w:val="28"/>
          <w:szCs w:val="28"/>
        </w:rPr>
        <w:t xml:space="preserve">муниципальной </w:t>
      </w:r>
      <w:r w:rsidRPr="008F52BD">
        <w:rPr>
          <w:rFonts w:ascii="Times New Roman" w:hAnsi="Times New Roman"/>
          <w:color w:val="000000"/>
          <w:sz w:val="28"/>
          <w:szCs w:val="28"/>
        </w:rPr>
        <w:t>собственн</w:t>
      </w:r>
      <w:r>
        <w:rPr>
          <w:rFonts w:ascii="Times New Roman" w:hAnsi="Times New Roman"/>
          <w:color w:val="000000"/>
          <w:sz w:val="28"/>
          <w:szCs w:val="28"/>
        </w:rPr>
        <w:t xml:space="preserve">ости муниципального района </w:t>
      </w:r>
      <w:r w:rsidRPr="008F52BD">
        <w:rPr>
          <w:rFonts w:ascii="Times New Roman" w:hAnsi="Times New Roman"/>
          <w:color w:val="000000"/>
          <w:sz w:val="28"/>
          <w:szCs w:val="28"/>
        </w:rPr>
        <w:t xml:space="preserve">«Ленский район» </w:t>
      </w:r>
      <w:r>
        <w:rPr>
          <w:rFonts w:ascii="Times New Roman" w:hAnsi="Times New Roman"/>
          <w:color w:val="000000"/>
          <w:sz w:val="28"/>
          <w:szCs w:val="28"/>
        </w:rPr>
        <w:t xml:space="preserve">Республики Саха (Якутия) </w:t>
      </w:r>
      <w:r w:rsidR="00954B01">
        <w:rPr>
          <w:rFonts w:ascii="Times New Roman" w:hAnsi="Times New Roman"/>
          <w:color w:val="000000"/>
          <w:sz w:val="28"/>
          <w:szCs w:val="28"/>
        </w:rPr>
        <w:t xml:space="preserve">(далее – МР «Ленский район») </w:t>
      </w:r>
      <w:r w:rsidRPr="00726611">
        <w:rPr>
          <w:rFonts w:ascii="Times New Roman" w:hAnsi="Times New Roman"/>
          <w:color w:val="000000"/>
          <w:sz w:val="28"/>
          <w:szCs w:val="28"/>
        </w:rPr>
        <w:t>разработан</w:t>
      </w:r>
      <w:r w:rsidRPr="00726611">
        <w:rPr>
          <w:rFonts w:ascii="Times New Roman" w:hAnsi="Times New Roman"/>
          <w:bCs/>
          <w:spacing w:val="2"/>
          <w:sz w:val="28"/>
          <w:szCs w:val="28"/>
        </w:rPr>
        <w:t xml:space="preserve"> в соответствии с </w:t>
      </w:r>
      <w:r w:rsidR="00B50B5B" w:rsidRPr="00B50B5B">
        <w:rPr>
          <w:rFonts w:ascii="Times New Roman" w:hAnsi="Times New Roman"/>
          <w:sz w:val="28"/>
          <w:szCs w:val="28"/>
        </w:rPr>
        <w:t xml:space="preserve">Федеральным законом </w:t>
      </w:r>
      <w:r w:rsidR="00B50B5B">
        <w:rPr>
          <w:rFonts w:ascii="Times New Roman" w:hAnsi="Times New Roman"/>
          <w:sz w:val="28"/>
          <w:szCs w:val="28"/>
        </w:rPr>
        <w:t>от 20.03.2025 N 33-ФЗ «</w:t>
      </w:r>
      <w:r w:rsidR="00B50B5B" w:rsidRPr="00B50B5B">
        <w:rPr>
          <w:rFonts w:ascii="Times New Roman" w:hAnsi="Times New Roman"/>
          <w:sz w:val="28"/>
          <w:szCs w:val="28"/>
        </w:rPr>
        <w:t>Об общих принципах организации местного самоуправления в единой системе публичной власти</w:t>
      </w:r>
      <w:r w:rsidR="00B50B5B">
        <w:rPr>
          <w:rFonts w:ascii="Times New Roman" w:hAnsi="Times New Roman"/>
          <w:sz w:val="28"/>
          <w:szCs w:val="28"/>
        </w:rPr>
        <w:t>»</w:t>
      </w:r>
      <w:r w:rsidR="00B50B5B" w:rsidRPr="00B50B5B">
        <w:rPr>
          <w:rFonts w:ascii="Times New Roman" w:hAnsi="Times New Roman"/>
          <w:sz w:val="28"/>
          <w:szCs w:val="28"/>
        </w:rPr>
        <w:t>,</w:t>
      </w:r>
      <w:r w:rsidR="00B50B5B" w:rsidRPr="00B50B5B">
        <w:rPr>
          <w:sz w:val="28"/>
          <w:szCs w:val="28"/>
        </w:rPr>
        <w:t xml:space="preserve"> </w:t>
      </w:r>
      <w:r w:rsidRPr="00726611">
        <w:rPr>
          <w:rFonts w:ascii="Times New Roman" w:hAnsi="Times New Roman"/>
          <w:bCs/>
          <w:spacing w:val="2"/>
          <w:sz w:val="28"/>
          <w:szCs w:val="28"/>
        </w:rPr>
        <w:t xml:space="preserve">Гражданским кодексом Российской Федерации, Градостроительным кодексом Российской Федерации, </w:t>
      </w:r>
      <w:r w:rsidRPr="00726611">
        <w:rPr>
          <w:rFonts w:ascii="Times New Roman" w:hAnsi="Times New Roman"/>
          <w:color w:val="000000"/>
          <w:sz w:val="28"/>
          <w:szCs w:val="28"/>
          <w:bdr w:val="none" w:sz="0" w:space="0" w:color="auto" w:frame="1"/>
        </w:rPr>
        <w:t>Ус</w:t>
      </w:r>
      <w:r w:rsidR="00954B01">
        <w:rPr>
          <w:rFonts w:ascii="Times New Roman" w:hAnsi="Times New Roman"/>
          <w:color w:val="000000"/>
          <w:sz w:val="28"/>
          <w:szCs w:val="28"/>
          <w:bdr w:val="none" w:sz="0" w:space="0" w:color="auto" w:frame="1"/>
        </w:rPr>
        <w:t>тавом МР</w:t>
      </w:r>
      <w:r w:rsidRPr="00726611">
        <w:rPr>
          <w:rFonts w:ascii="Times New Roman" w:hAnsi="Times New Roman"/>
          <w:color w:val="000000"/>
          <w:sz w:val="28"/>
          <w:szCs w:val="28"/>
          <w:bdr w:val="none" w:sz="0" w:space="0" w:color="auto" w:frame="1"/>
        </w:rPr>
        <w:t xml:space="preserve"> </w:t>
      </w:r>
      <w:r>
        <w:rPr>
          <w:rFonts w:ascii="Times New Roman" w:hAnsi="Times New Roman"/>
          <w:color w:val="000000"/>
          <w:sz w:val="28"/>
          <w:szCs w:val="28"/>
          <w:bdr w:val="none" w:sz="0" w:space="0" w:color="auto" w:frame="1"/>
        </w:rPr>
        <w:t>«Ленский район»</w:t>
      </w:r>
      <w:r w:rsidRPr="00726611">
        <w:rPr>
          <w:rFonts w:ascii="Times New Roman" w:hAnsi="Times New Roman"/>
          <w:color w:val="000000"/>
          <w:sz w:val="28"/>
          <w:szCs w:val="28"/>
          <w:bdr w:val="none" w:sz="0" w:space="0" w:color="auto" w:frame="1"/>
        </w:rPr>
        <w:t>.</w:t>
      </w:r>
      <w:r w:rsidRPr="00726611">
        <w:rPr>
          <w:rFonts w:ascii="Times New Roman" w:hAnsi="Times New Roman"/>
          <w:bCs/>
          <w:sz w:val="28"/>
          <w:szCs w:val="28"/>
        </w:rPr>
        <w:t xml:space="preserve"> </w:t>
      </w:r>
    </w:p>
    <w:p w:rsidR="00043DC1" w:rsidRDefault="00600B91" w:rsidP="00ED6D36">
      <w:pPr>
        <w:spacing w:line="276" w:lineRule="auto"/>
        <w:ind w:firstLine="709"/>
        <w:jc w:val="both"/>
        <w:rPr>
          <w:bCs/>
          <w:color w:val="FF0000"/>
          <w:spacing w:val="2"/>
          <w:sz w:val="28"/>
          <w:szCs w:val="28"/>
        </w:rPr>
      </w:pPr>
      <w:r w:rsidRPr="000911AE">
        <w:rPr>
          <w:color w:val="000000"/>
          <w:sz w:val="28"/>
          <w:szCs w:val="28"/>
        </w:rPr>
        <w:t xml:space="preserve">1.2. </w:t>
      </w:r>
      <w:r>
        <w:rPr>
          <w:color w:val="000000"/>
          <w:sz w:val="28"/>
          <w:szCs w:val="28"/>
        </w:rPr>
        <w:t>Настоящий</w:t>
      </w:r>
      <w:r w:rsidRPr="000911AE">
        <w:rPr>
          <w:color w:val="000000"/>
          <w:sz w:val="28"/>
          <w:szCs w:val="28"/>
        </w:rPr>
        <w:t xml:space="preserve"> По</w:t>
      </w:r>
      <w:r>
        <w:rPr>
          <w:color w:val="000000"/>
          <w:sz w:val="28"/>
          <w:szCs w:val="28"/>
        </w:rPr>
        <w:t>рядок</w:t>
      </w:r>
      <w:r w:rsidRPr="000911AE">
        <w:rPr>
          <w:color w:val="000000"/>
          <w:sz w:val="28"/>
          <w:szCs w:val="28"/>
        </w:rPr>
        <w:t xml:space="preserve"> устанавливает </w:t>
      </w:r>
      <w:r>
        <w:rPr>
          <w:color w:val="000000"/>
          <w:sz w:val="28"/>
          <w:szCs w:val="28"/>
        </w:rPr>
        <w:t>процедуру</w:t>
      </w:r>
      <w:r w:rsidRPr="000911AE">
        <w:rPr>
          <w:color w:val="000000"/>
          <w:sz w:val="28"/>
          <w:szCs w:val="28"/>
        </w:rPr>
        <w:t xml:space="preserve"> сноса</w:t>
      </w:r>
      <w:r>
        <w:rPr>
          <w:color w:val="000000"/>
          <w:sz w:val="28"/>
          <w:szCs w:val="28"/>
        </w:rPr>
        <w:t xml:space="preserve"> объектов недвижимого</w:t>
      </w:r>
      <w:r w:rsidRPr="000911AE">
        <w:rPr>
          <w:color w:val="000000"/>
          <w:sz w:val="28"/>
          <w:szCs w:val="28"/>
        </w:rPr>
        <w:t xml:space="preserve"> имущества</w:t>
      </w:r>
      <w:r>
        <w:rPr>
          <w:color w:val="000000"/>
          <w:sz w:val="28"/>
          <w:szCs w:val="28"/>
        </w:rPr>
        <w:t>,</w:t>
      </w:r>
      <w:r w:rsidRPr="000911AE">
        <w:rPr>
          <w:color w:val="000000"/>
          <w:sz w:val="28"/>
          <w:szCs w:val="28"/>
        </w:rPr>
        <w:t xml:space="preserve"> </w:t>
      </w:r>
      <w:r w:rsidRPr="000911AE">
        <w:rPr>
          <w:bCs/>
          <w:spacing w:val="2"/>
          <w:sz w:val="28"/>
          <w:szCs w:val="28"/>
        </w:rPr>
        <w:t>находяще</w:t>
      </w:r>
      <w:r>
        <w:rPr>
          <w:bCs/>
          <w:spacing w:val="2"/>
          <w:sz w:val="28"/>
          <w:szCs w:val="28"/>
        </w:rPr>
        <w:t>го</w:t>
      </w:r>
      <w:r w:rsidRPr="000911AE">
        <w:rPr>
          <w:bCs/>
          <w:spacing w:val="2"/>
          <w:sz w:val="28"/>
          <w:szCs w:val="28"/>
        </w:rPr>
        <w:t>ся в собствен</w:t>
      </w:r>
      <w:r w:rsidR="00954B01">
        <w:rPr>
          <w:bCs/>
          <w:spacing w:val="2"/>
          <w:sz w:val="28"/>
          <w:szCs w:val="28"/>
        </w:rPr>
        <w:t>ности МР</w:t>
      </w:r>
      <w:r w:rsidRPr="000911AE">
        <w:rPr>
          <w:color w:val="000000"/>
          <w:sz w:val="28"/>
          <w:szCs w:val="28"/>
        </w:rPr>
        <w:t xml:space="preserve"> </w:t>
      </w:r>
      <w:r>
        <w:rPr>
          <w:color w:val="000000"/>
          <w:sz w:val="28"/>
          <w:szCs w:val="28"/>
        </w:rPr>
        <w:t>«Ленский район»</w:t>
      </w:r>
      <w:r>
        <w:rPr>
          <w:bCs/>
          <w:spacing w:val="2"/>
          <w:sz w:val="28"/>
          <w:szCs w:val="28"/>
        </w:rPr>
        <w:t xml:space="preserve"> </w:t>
      </w:r>
      <w:r w:rsidRPr="00B936AB">
        <w:rPr>
          <w:bCs/>
          <w:spacing w:val="2"/>
          <w:sz w:val="28"/>
          <w:szCs w:val="28"/>
        </w:rPr>
        <w:t>(</w:t>
      </w:r>
      <w:r>
        <w:rPr>
          <w:bCs/>
          <w:spacing w:val="2"/>
          <w:sz w:val="28"/>
          <w:szCs w:val="28"/>
        </w:rPr>
        <w:t xml:space="preserve">далее по тексту – </w:t>
      </w:r>
      <w:r w:rsidR="00043DC1">
        <w:rPr>
          <w:bCs/>
          <w:spacing w:val="2"/>
          <w:sz w:val="28"/>
          <w:szCs w:val="28"/>
        </w:rPr>
        <w:t>объект</w:t>
      </w:r>
      <w:r w:rsidRPr="00B936AB">
        <w:rPr>
          <w:bCs/>
          <w:spacing w:val="2"/>
          <w:sz w:val="28"/>
          <w:szCs w:val="28"/>
        </w:rPr>
        <w:t>).</w:t>
      </w:r>
      <w:r w:rsidR="00C215C3">
        <w:rPr>
          <w:bCs/>
          <w:spacing w:val="2"/>
          <w:sz w:val="28"/>
          <w:szCs w:val="28"/>
        </w:rPr>
        <w:t xml:space="preserve"> </w:t>
      </w:r>
    </w:p>
    <w:p w:rsidR="00600B91" w:rsidRPr="000911AE" w:rsidRDefault="00600B91" w:rsidP="00ED6D36">
      <w:pPr>
        <w:spacing w:line="276" w:lineRule="auto"/>
        <w:ind w:firstLine="709"/>
        <w:jc w:val="both"/>
        <w:rPr>
          <w:sz w:val="28"/>
          <w:szCs w:val="28"/>
        </w:rPr>
      </w:pPr>
      <w:r w:rsidRPr="00851A30">
        <w:rPr>
          <w:bCs/>
          <w:spacing w:val="2"/>
          <w:sz w:val="28"/>
          <w:szCs w:val="28"/>
        </w:rPr>
        <w:t>1.3. Настоящий Порядок не распространяется на снос муниципального жилищного ф</w:t>
      </w:r>
      <w:r w:rsidR="00954B01">
        <w:rPr>
          <w:bCs/>
          <w:spacing w:val="2"/>
          <w:sz w:val="28"/>
          <w:szCs w:val="28"/>
        </w:rPr>
        <w:t>онда МР</w:t>
      </w:r>
      <w:r w:rsidRPr="00851A30">
        <w:rPr>
          <w:bCs/>
          <w:spacing w:val="2"/>
          <w:sz w:val="28"/>
          <w:szCs w:val="28"/>
        </w:rPr>
        <w:t xml:space="preserve"> «Ленский район».</w:t>
      </w:r>
    </w:p>
    <w:p w:rsidR="00600B91" w:rsidRPr="000911AE" w:rsidRDefault="00600B91" w:rsidP="00600B91">
      <w:pPr>
        <w:spacing w:line="276" w:lineRule="auto"/>
        <w:ind w:firstLine="225"/>
        <w:jc w:val="both"/>
        <w:rPr>
          <w:color w:val="000000"/>
          <w:sz w:val="28"/>
          <w:szCs w:val="28"/>
        </w:rPr>
      </w:pPr>
    </w:p>
    <w:p w:rsidR="00600B91" w:rsidRDefault="00600B91" w:rsidP="00DD5D42">
      <w:pPr>
        <w:pStyle w:val="2"/>
        <w:numPr>
          <w:ilvl w:val="0"/>
          <w:numId w:val="15"/>
        </w:numPr>
        <w:shd w:val="clear" w:color="auto" w:fill="FFFFFF"/>
        <w:spacing w:line="240" w:lineRule="auto"/>
        <w:jc w:val="center"/>
        <w:textAlignment w:val="baseline"/>
        <w:rPr>
          <w:rFonts w:ascii="Times New Roman" w:hAnsi="Times New Roman"/>
          <w:b/>
          <w:bCs/>
          <w:color w:val="000000"/>
          <w:sz w:val="28"/>
          <w:szCs w:val="28"/>
        </w:rPr>
      </w:pPr>
      <w:r w:rsidRPr="00346902">
        <w:rPr>
          <w:rFonts w:ascii="Times New Roman" w:hAnsi="Times New Roman"/>
          <w:b/>
          <w:bCs/>
          <w:color w:val="000000"/>
          <w:sz w:val="28"/>
          <w:szCs w:val="28"/>
        </w:rPr>
        <w:t>Порядок принятия решения о сносе объектов</w:t>
      </w:r>
    </w:p>
    <w:p w:rsidR="00600B91" w:rsidRPr="008F52BD" w:rsidRDefault="00600B91" w:rsidP="00DD5D42">
      <w:pPr>
        <w:pStyle w:val="2"/>
        <w:shd w:val="clear" w:color="auto" w:fill="FFFFFF"/>
        <w:spacing w:line="240" w:lineRule="auto"/>
        <w:ind w:left="928"/>
        <w:jc w:val="center"/>
        <w:textAlignment w:val="baseline"/>
        <w:rPr>
          <w:rFonts w:ascii="Times New Roman" w:hAnsi="Times New Roman"/>
          <w:b/>
          <w:bCs/>
          <w:color w:val="000000"/>
          <w:sz w:val="28"/>
          <w:szCs w:val="28"/>
        </w:rPr>
      </w:pPr>
      <w:r w:rsidRPr="00346902">
        <w:rPr>
          <w:rFonts w:ascii="Times New Roman" w:hAnsi="Times New Roman"/>
          <w:b/>
          <w:bCs/>
          <w:color w:val="000000"/>
          <w:sz w:val="28"/>
          <w:szCs w:val="28"/>
        </w:rPr>
        <w:t>муниципального недвижимого имущества</w:t>
      </w:r>
    </w:p>
    <w:p w:rsidR="00600B91" w:rsidRPr="000D00B0" w:rsidRDefault="00600B91" w:rsidP="00600B91">
      <w:pPr>
        <w:spacing w:line="276" w:lineRule="auto"/>
      </w:pPr>
    </w:p>
    <w:p w:rsidR="00346ABC" w:rsidRPr="00FA3D0C" w:rsidRDefault="00600B91" w:rsidP="00ED6D36">
      <w:pPr>
        <w:pStyle w:val="2"/>
        <w:shd w:val="clear" w:color="auto" w:fill="FFFFFF"/>
        <w:spacing w:line="276" w:lineRule="auto"/>
        <w:ind w:firstLine="708"/>
        <w:jc w:val="both"/>
        <w:textAlignment w:val="baseline"/>
        <w:rPr>
          <w:rFonts w:ascii="Times New Roman" w:hAnsi="Times New Roman"/>
          <w:bCs/>
          <w:spacing w:val="2"/>
          <w:sz w:val="28"/>
          <w:szCs w:val="28"/>
        </w:rPr>
      </w:pPr>
      <w:r w:rsidRPr="00346ABC">
        <w:rPr>
          <w:rFonts w:ascii="Times New Roman" w:hAnsi="Times New Roman"/>
          <w:color w:val="000000"/>
          <w:sz w:val="28"/>
          <w:szCs w:val="28"/>
        </w:rPr>
        <w:t xml:space="preserve">2.1. Решение о сносе объектов </w:t>
      </w:r>
      <w:r w:rsidRPr="00346ABC">
        <w:rPr>
          <w:rFonts w:ascii="Times New Roman" w:hAnsi="Times New Roman"/>
          <w:bCs/>
          <w:color w:val="000000"/>
          <w:sz w:val="28"/>
          <w:szCs w:val="28"/>
        </w:rPr>
        <w:t xml:space="preserve">муниципального </w:t>
      </w:r>
      <w:r w:rsidRPr="00346ABC">
        <w:rPr>
          <w:rFonts w:ascii="Times New Roman" w:hAnsi="Times New Roman"/>
          <w:color w:val="000000"/>
          <w:sz w:val="28"/>
          <w:szCs w:val="28"/>
        </w:rPr>
        <w:t xml:space="preserve">недвижимого </w:t>
      </w:r>
      <w:r w:rsidRPr="00346ABC">
        <w:rPr>
          <w:rFonts w:ascii="Times New Roman" w:hAnsi="Times New Roman"/>
          <w:bCs/>
          <w:color w:val="000000"/>
          <w:sz w:val="28"/>
          <w:szCs w:val="28"/>
        </w:rPr>
        <w:t>имущества</w:t>
      </w:r>
      <w:r w:rsidR="001C6499">
        <w:rPr>
          <w:rFonts w:ascii="Times New Roman" w:hAnsi="Times New Roman"/>
          <w:color w:val="000000"/>
          <w:sz w:val="28"/>
          <w:szCs w:val="28"/>
        </w:rPr>
        <w:t xml:space="preserve"> принимается МР «Ленский район»</w:t>
      </w:r>
      <w:r w:rsidRPr="00346ABC">
        <w:rPr>
          <w:rFonts w:ascii="Times New Roman" w:hAnsi="Times New Roman"/>
          <w:color w:val="000000"/>
          <w:sz w:val="28"/>
          <w:szCs w:val="28"/>
        </w:rPr>
        <w:t xml:space="preserve"> на основании решения межведомственной комиссии, создаваемой </w:t>
      </w:r>
      <w:r w:rsidR="00B86361">
        <w:rPr>
          <w:rFonts w:ascii="Times New Roman" w:hAnsi="Times New Roman"/>
          <w:color w:val="000000"/>
          <w:sz w:val="28"/>
          <w:szCs w:val="28"/>
        </w:rPr>
        <w:t xml:space="preserve">распоряжением </w:t>
      </w:r>
      <w:r w:rsidR="001C6499">
        <w:rPr>
          <w:rFonts w:ascii="Times New Roman" w:hAnsi="Times New Roman"/>
          <w:color w:val="000000"/>
          <w:sz w:val="28"/>
          <w:szCs w:val="28"/>
        </w:rPr>
        <w:t>главы МР</w:t>
      </w:r>
      <w:r w:rsidR="00B86361" w:rsidRPr="00B86361">
        <w:rPr>
          <w:rFonts w:ascii="Times New Roman" w:hAnsi="Times New Roman"/>
          <w:color w:val="000000"/>
          <w:sz w:val="28"/>
          <w:szCs w:val="28"/>
        </w:rPr>
        <w:t xml:space="preserve"> «Ленский</w:t>
      </w:r>
      <w:r w:rsidR="001C6499">
        <w:rPr>
          <w:rFonts w:ascii="Times New Roman" w:hAnsi="Times New Roman"/>
          <w:color w:val="000000"/>
          <w:sz w:val="28"/>
          <w:szCs w:val="28"/>
        </w:rPr>
        <w:t xml:space="preserve"> район»</w:t>
      </w:r>
      <w:r w:rsidRPr="00346ABC">
        <w:rPr>
          <w:rFonts w:ascii="Times New Roman" w:hAnsi="Times New Roman"/>
          <w:color w:val="000000"/>
          <w:sz w:val="28"/>
          <w:szCs w:val="28"/>
        </w:rPr>
        <w:t xml:space="preserve"> для рассмотрения вопросов по </w:t>
      </w:r>
      <w:r w:rsidR="00346ABC" w:rsidRPr="00346ABC">
        <w:rPr>
          <w:rFonts w:ascii="Times New Roman" w:hAnsi="Times New Roman"/>
          <w:color w:val="000000"/>
          <w:sz w:val="28"/>
          <w:szCs w:val="28"/>
        </w:rPr>
        <w:t>сносу объектов</w:t>
      </w:r>
      <w:r w:rsidRPr="00346ABC">
        <w:rPr>
          <w:rFonts w:ascii="Times New Roman" w:hAnsi="Times New Roman"/>
          <w:color w:val="000000"/>
          <w:sz w:val="28"/>
          <w:szCs w:val="28"/>
        </w:rPr>
        <w:t xml:space="preserve"> недвижимого </w:t>
      </w:r>
      <w:r w:rsidRPr="00346ABC">
        <w:rPr>
          <w:rFonts w:ascii="Times New Roman" w:hAnsi="Times New Roman"/>
          <w:bCs/>
          <w:spacing w:val="2"/>
          <w:sz w:val="28"/>
          <w:szCs w:val="28"/>
        </w:rPr>
        <w:t>имущества.</w:t>
      </w:r>
    </w:p>
    <w:p w:rsidR="00600B91" w:rsidRPr="000911AE" w:rsidRDefault="00600B91" w:rsidP="00ED6D36">
      <w:pPr>
        <w:spacing w:line="276" w:lineRule="auto"/>
        <w:ind w:firstLine="720"/>
        <w:jc w:val="both"/>
        <w:rPr>
          <w:color w:val="000000"/>
          <w:sz w:val="28"/>
          <w:szCs w:val="28"/>
        </w:rPr>
      </w:pPr>
      <w:r w:rsidRPr="000911AE">
        <w:rPr>
          <w:color w:val="000000"/>
          <w:sz w:val="28"/>
          <w:szCs w:val="28"/>
        </w:rPr>
        <w:t>2.</w:t>
      </w:r>
      <w:r w:rsidR="00FA3D0C">
        <w:rPr>
          <w:color w:val="000000"/>
          <w:sz w:val="28"/>
          <w:szCs w:val="28"/>
        </w:rPr>
        <w:t>2</w:t>
      </w:r>
      <w:r w:rsidRPr="000911AE">
        <w:rPr>
          <w:color w:val="000000"/>
          <w:sz w:val="28"/>
          <w:szCs w:val="28"/>
        </w:rPr>
        <w:t>. Основанием для принятия решения о сносе</w:t>
      </w:r>
      <w:r>
        <w:rPr>
          <w:color w:val="000000"/>
          <w:sz w:val="28"/>
          <w:szCs w:val="28"/>
        </w:rPr>
        <w:t xml:space="preserve"> объектов </w:t>
      </w:r>
      <w:r w:rsidR="00B4510B">
        <w:rPr>
          <w:color w:val="000000"/>
          <w:sz w:val="28"/>
          <w:szCs w:val="28"/>
        </w:rPr>
        <w:t>недвижимого</w:t>
      </w:r>
      <w:r w:rsidR="00B4510B" w:rsidRPr="000911AE">
        <w:rPr>
          <w:color w:val="000000"/>
          <w:sz w:val="28"/>
          <w:szCs w:val="28"/>
        </w:rPr>
        <w:t xml:space="preserve"> </w:t>
      </w:r>
      <w:r w:rsidR="00B4510B" w:rsidRPr="000911AE">
        <w:rPr>
          <w:bCs/>
          <w:color w:val="000000"/>
          <w:sz w:val="28"/>
          <w:szCs w:val="28"/>
        </w:rPr>
        <w:t>имущества</w:t>
      </w:r>
      <w:r w:rsidRPr="000911AE">
        <w:rPr>
          <w:bCs/>
          <w:color w:val="000000"/>
          <w:sz w:val="28"/>
          <w:szCs w:val="28"/>
        </w:rPr>
        <w:t xml:space="preserve"> </w:t>
      </w:r>
      <w:r w:rsidRPr="000911AE">
        <w:rPr>
          <w:color w:val="000000"/>
          <w:sz w:val="28"/>
          <w:szCs w:val="28"/>
        </w:rPr>
        <w:t>является:</w:t>
      </w:r>
    </w:p>
    <w:p w:rsidR="00600B91" w:rsidRPr="000911AE" w:rsidRDefault="00600B91" w:rsidP="00ED6D36">
      <w:pPr>
        <w:spacing w:line="276" w:lineRule="auto"/>
        <w:ind w:firstLine="720"/>
        <w:jc w:val="both"/>
        <w:rPr>
          <w:color w:val="000000"/>
          <w:sz w:val="28"/>
          <w:szCs w:val="28"/>
        </w:rPr>
      </w:pPr>
      <w:r>
        <w:rPr>
          <w:color w:val="000000"/>
          <w:sz w:val="28"/>
          <w:szCs w:val="28"/>
        </w:rPr>
        <w:t>2.</w:t>
      </w:r>
      <w:r w:rsidR="00FA3D0C">
        <w:rPr>
          <w:color w:val="000000"/>
          <w:sz w:val="28"/>
          <w:szCs w:val="28"/>
        </w:rPr>
        <w:t>2</w:t>
      </w:r>
      <w:r>
        <w:rPr>
          <w:color w:val="000000"/>
          <w:sz w:val="28"/>
          <w:szCs w:val="28"/>
        </w:rPr>
        <w:t>.1.</w:t>
      </w:r>
      <w:r w:rsidRPr="000911AE">
        <w:rPr>
          <w:color w:val="000000"/>
          <w:sz w:val="28"/>
          <w:szCs w:val="28"/>
        </w:rPr>
        <w:t xml:space="preserve"> признание </w:t>
      </w:r>
      <w:r w:rsidR="003A2D39">
        <w:rPr>
          <w:color w:val="000000"/>
          <w:sz w:val="28"/>
          <w:szCs w:val="28"/>
        </w:rPr>
        <w:t>объект</w:t>
      </w:r>
      <w:r w:rsidR="003C3C70">
        <w:rPr>
          <w:color w:val="000000"/>
          <w:sz w:val="28"/>
          <w:szCs w:val="28"/>
        </w:rPr>
        <w:t>а</w:t>
      </w:r>
      <w:r w:rsidRPr="000911AE">
        <w:rPr>
          <w:color w:val="000000"/>
          <w:sz w:val="28"/>
          <w:szCs w:val="28"/>
        </w:rPr>
        <w:t xml:space="preserve"> </w:t>
      </w:r>
      <w:r w:rsidR="003C3C70">
        <w:rPr>
          <w:color w:val="000000"/>
          <w:sz w:val="28"/>
          <w:szCs w:val="28"/>
        </w:rPr>
        <w:t xml:space="preserve">недвижимого имущества </w:t>
      </w:r>
      <w:r w:rsidRPr="000911AE">
        <w:rPr>
          <w:color w:val="000000"/>
          <w:sz w:val="28"/>
          <w:szCs w:val="28"/>
        </w:rPr>
        <w:t xml:space="preserve">аварийным и подлежащим сносу на основании экспертного заключения о его техническом состоянии и </w:t>
      </w:r>
      <w:r w:rsidRPr="003C433F">
        <w:rPr>
          <w:color w:val="000000"/>
          <w:sz w:val="28"/>
          <w:szCs w:val="28"/>
        </w:rPr>
        <w:t>заключения межведомственной комиссии;</w:t>
      </w:r>
    </w:p>
    <w:p w:rsidR="00600B91" w:rsidRPr="000911AE" w:rsidRDefault="00600B91" w:rsidP="00ED6D36">
      <w:pPr>
        <w:spacing w:line="276" w:lineRule="auto"/>
        <w:ind w:firstLine="720"/>
        <w:jc w:val="both"/>
        <w:rPr>
          <w:color w:val="000000"/>
          <w:sz w:val="28"/>
          <w:szCs w:val="28"/>
        </w:rPr>
      </w:pPr>
      <w:r w:rsidRPr="00403094">
        <w:rPr>
          <w:color w:val="000000"/>
          <w:sz w:val="28"/>
          <w:szCs w:val="28"/>
        </w:rPr>
        <w:t>2.</w:t>
      </w:r>
      <w:r w:rsidR="00FA3D0C">
        <w:rPr>
          <w:color w:val="000000"/>
          <w:sz w:val="28"/>
          <w:szCs w:val="28"/>
        </w:rPr>
        <w:t>2</w:t>
      </w:r>
      <w:r w:rsidRPr="00403094">
        <w:rPr>
          <w:color w:val="000000"/>
          <w:sz w:val="28"/>
          <w:szCs w:val="28"/>
        </w:rPr>
        <w:t>.2. отсутствие технической возм</w:t>
      </w:r>
      <w:r w:rsidR="003A2D39">
        <w:rPr>
          <w:color w:val="000000"/>
          <w:sz w:val="28"/>
          <w:szCs w:val="28"/>
        </w:rPr>
        <w:t>ожности восстановления объекта</w:t>
      </w:r>
      <w:r w:rsidR="003C3C70">
        <w:rPr>
          <w:color w:val="000000"/>
          <w:sz w:val="28"/>
          <w:szCs w:val="28"/>
        </w:rPr>
        <w:t xml:space="preserve"> недвижимого имущества</w:t>
      </w:r>
      <w:r w:rsidRPr="00403094">
        <w:rPr>
          <w:color w:val="000000"/>
          <w:sz w:val="28"/>
          <w:szCs w:val="28"/>
        </w:rPr>
        <w:t>;</w:t>
      </w:r>
    </w:p>
    <w:p w:rsidR="00600B91" w:rsidRPr="000911AE" w:rsidRDefault="00B4510B" w:rsidP="00ED6D36">
      <w:pPr>
        <w:spacing w:line="276" w:lineRule="auto"/>
        <w:ind w:firstLine="720"/>
        <w:jc w:val="both"/>
        <w:rPr>
          <w:color w:val="000000"/>
          <w:sz w:val="28"/>
          <w:szCs w:val="28"/>
        </w:rPr>
      </w:pPr>
      <w:r>
        <w:rPr>
          <w:color w:val="000000"/>
          <w:sz w:val="28"/>
          <w:szCs w:val="28"/>
        </w:rPr>
        <w:lastRenderedPageBreak/>
        <w:t>2.</w:t>
      </w:r>
      <w:r w:rsidR="00FA3D0C">
        <w:rPr>
          <w:color w:val="000000"/>
          <w:sz w:val="28"/>
          <w:szCs w:val="28"/>
        </w:rPr>
        <w:t>2</w:t>
      </w:r>
      <w:r w:rsidR="00600B91">
        <w:rPr>
          <w:color w:val="000000"/>
          <w:sz w:val="28"/>
          <w:szCs w:val="28"/>
        </w:rPr>
        <w:t>.3.</w:t>
      </w:r>
      <w:r>
        <w:rPr>
          <w:color w:val="000000"/>
          <w:sz w:val="28"/>
          <w:szCs w:val="28"/>
        </w:rPr>
        <w:t xml:space="preserve"> </w:t>
      </w:r>
      <w:r w:rsidR="00600B91" w:rsidRPr="000911AE">
        <w:rPr>
          <w:color w:val="000000"/>
          <w:sz w:val="28"/>
          <w:szCs w:val="28"/>
        </w:rPr>
        <w:t>экономическая нецелесообразность проведения восстановительных работ;</w:t>
      </w:r>
    </w:p>
    <w:p w:rsidR="00600B91" w:rsidRPr="007F3139" w:rsidRDefault="00B4510B" w:rsidP="00ED6D36">
      <w:pPr>
        <w:spacing w:line="276" w:lineRule="auto"/>
        <w:ind w:firstLine="720"/>
        <w:jc w:val="both"/>
        <w:rPr>
          <w:color w:val="000000"/>
          <w:sz w:val="28"/>
          <w:szCs w:val="28"/>
        </w:rPr>
      </w:pPr>
      <w:r>
        <w:rPr>
          <w:color w:val="000000"/>
          <w:sz w:val="28"/>
          <w:szCs w:val="28"/>
        </w:rPr>
        <w:t>2.</w:t>
      </w:r>
      <w:r w:rsidR="00FA3D0C">
        <w:rPr>
          <w:color w:val="000000"/>
          <w:sz w:val="28"/>
          <w:szCs w:val="28"/>
        </w:rPr>
        <w:t>2</w:t>
      </w:r>
      <w:r w:rsidR="00600B91">
        <w:rPr>
          <w:color w:val="000000"/>
          <w:sz w:val="28"/>
          <w:szCs w:val="28"/>
        </w:rPr>
        <w:t>.4.</w:t>
      </w:r>
      <w:r w:rsidR="00600B91" w:rsidRPr="00B53B71">
        <w:rPr>
          <w:color w:val="000000"/>
          <w:sz w:val="28"/>
          <w:szCs w:val="28"/>
        </w:rPr>
        <w:t xml:space="preserve"> </w:t>
      </w:r>
      <w:r w:rsidR="00600B91">
        <w:rPr>
          <w:color w:val="000000"/>
          <w:sz w:val="28"/>
          <w:szCs w:val="28"/>
        </w:rPr>
        <w:t xml:space="preserve">необходимость </w:t>
      </w:r>
      <w:r w:rsidR="00600B91" w:rsidRPr="007F3139">
        <w:rPr>
          <w:color w:val="000000"/>
          <w:sz w:val="28"/>
          <w:szCs w:val="28"/>
        </w:rPr>
        <w:t>использовани</w:t>
      </w:r>
      <w:r w:rsidR="00600B91">
        <w:rPr>
          <w:color w:val="000000"/>
          <w:sz w:val="28"/>
          <w:szCs w:val="28"/>
        </w:rPr>
        <w:t>я</w:t>
      </w:r>
      <w:r w:rsidR="00600B91" w:rsidRPr="007F3139">
        <w:rPr>
          <w:color w:val="000000"/>
          <w:sz w:val="28"/>
          <w:szCs w:val="28"/>
        </w:rPr>
        <w:t xml:space="preserve"> земельного</w:t>
      </w:r>
      <w:r w:rsidR="003A2D39">
        <w:rPr>
          <w:color w:val="000000"/>
          <w:sz w:val="28"/>
          <w:szCs w:val="28"/>
        </w:rPr>
        <w:t xml:space="preserve"> участка, на котором расположен объект</w:t>
      </w:r>
      <w:r w:rsidR="00600B91">
        <w:rPr>
          <w:color w:val="000000"/>
          <w:sz w:val="28"/>
          <w:szCs w:val="28"/>
        </w:rPr>
        <w:t xml:space="preserve"> </w:t>
      </w:r>
      <w:r w:rsidR="003C3C70">
        <w:rPr>
          <w:color w:val="000000"/>
          <w:sz w:val="28"/>
          <w:szCs w:val="28"/>
        </w:rPr>
        <w:t>недвижимого имущества</w:t>
      </w:r>
      <w:r w:rsidR="003C3C70" w:rsidRPr="007F3139">
        <w:rPr>
          <w:color w:val="000000"/>
          <w:sz w:val="28"/>
          <w:szCs w:val="28"/>
        </w:rPr>
        <w:t xml:space="preserve"> </w:t>
      </w:r>
      <w:r w:rsidR="00600B91" w:rsidRPr="007F3139">
        <w:rPr>
          <w:color w:val="000000"/>
          <w:sz w:val="28"/>
          <w:szCs w:val="28"/>
        </w:rPr>
        <w:t>для решения вопросов местного значения</w:t>
      </w:r>
      <w:r w:rsidR="00600B91">
        <w:rPr>
          <w:color w:val="000000"/>
          <w:sz w:val="28"/>
          <w:szCs w:val="28"/>
        </w:rPr>
        <w:t xml:space="preserve"> муниципального района</w:t>
      </w:r>
      <w:r w:rsidR="00600B91" w:rsidRPr="007F3139">
        <w:rPr>
          <w:color w:val="000000"/>
          <w:sz w:val="28"/>
          <w:szCs w:val="28"/>
        </w:rPr>
        <w:t>;</w:t>
      </w:r>
    </w:p>
    <w:p w:rsidR="00600B91" w:rsidRPr="00C215C3" w:rsidRDefault="00B4510B" w:rsidP="00ED6D36">
      <w:pPr>
        <w:spacing w:line="276" w:lineRule="auto"/>
        <w:ind w:firstLine="720"/>
        <w:jc w:val="both"/>
        <w:rPr>
          <w:color w:val="FF0000"/>
          <w:sz w:val="28"/>
          <w:szCs w:val="28"/>
        </w:rPr>
      </w:pPr>
      <w:r>
        <w:rPr>
          <w:color w:val="000000"/>
          <w:sz w:val="28"/>
          <w:szCs w:val="28"/>
        </w:rPr>
        <w:t>2.</w:t>
      </w:r>
      <w:r w:rsidR="00FA3D0C">
        <w:rPr>
          <w:color w:val="000000"/>
          <w:sz w:val="28"/>
          <w:szCs w:val="28"/>
        </w:rPr>
        <w:t>2</w:t>
      </w:r>
      <w:r w:rsidR="00600B91">
        <w:rPr>
          <w:color w:val="000000"/>
          <w:sz w:val="28"/>
          <w:szCs w:val="28"/>
        </w:rPr>
        <w:t>.5.</w:t>
      </w:r>
      <w:r w:rsidR="00600B91" w:rsidRPr="00B53B71">
        <w:rPr>
          <w:color w:val="000000"/>
          <w:sz w:val="28"/>
          <w:szCs w:val="28"/>
        </w:rPr>
        <w:t xml:space="preserve"> вступление в законную силу </w:t>
      </w:r>
      <w:r w:rsidR="003A2D39">
        <w:rPr>
          <w:color w:val="000000"/>
          <w:sz w:val="28"/>
          <w:szCs w:val="28"/>
        </w:rPr>
        <w:t>судебного акта о сносе объекта</w:t>
      </w:r>
      <w:r w:rsidR="00600B91" w:rsidRPr="00B53B71">
        <w:rPr>
          <w:color w:val="000000"/>
          <w:sz w:val="28"/>
          <w:szCs w:val="28"/>
        </w:rPr>
        <w:t>.</w:t>
      </w:r>
      <w:r w:rsidR="00C215C3">
        <w:rPr>
          <w:color w:val="000000"/>
          <w:sz w:val="28"/>
          <w:szCs w:val="28"/>
        </w:rPr>
        <w:t xml:space="preserve"> </w:t>
      </w:r>
    </w:p>
    <w:p w:rsidR="00DD5D42" w:rsidRPr="00C215C3" w:rsidRDefault="00DD5D42" w:rsidP="00ED6D36">
      <w:pPr>
        <w:spacing w:line="276" w:lineRule="auto"/>
        <w:ind w:firstLine="720"/>
        <w:jc w:val="both"/>
        <w:rPr>
          <w:color w:val="FF0000"/>
          <w:sz w:val="28"/>
          <w:szCs w:val="28"/>
        </w:rPr>
      </w:pPr>
      <w:r w:rsidRPr="00510508">
        <w:rPr>
          <w:color w:val="000000"/>
          <w:sz w:val="28"/>
          <w:szCs w:val="28"/>
        </w:rPr>
        <w:t>2.</w:t>
      </w:r>
      <w:r w:rsidR="00FA3D0C" w:rsidRPr="00510508">
        <w:rPr>
          <w:color w:val="000000"/>
          <w:sz w:val="28"/>
          <w:szCs w:val="28"/>
        </w:rPr>
        <w:t>2</w:t>
      </w:r>
      <w:r w:rsidRPr="00510508">
        <w:rPr>
          <w:color w:val="000000"/>
          <w:sz w:val="28"/>
          <w:szCs w:val="28"/>
        </w:rPr>
        <w:t>.6. пр</w:t>
      </w:r>
      <w:r w:rsidR="003A2D39" w:rsidRPr="00510508">
        <w:rPr>
          <w:color w:val="000000"/>
          <w:sz w:val="28"/>
          <w:szCs w:val="28"/>
        </w:rPr>
        <w:t>екращение существования объект</w:t>
      </w:r>
      <w:r w:rsidRPr="00510508">
        <w:rPr>
          <w:color w:val="000000"/>
          <w:sz w:val="28"/>
          <w:szCs w:val="28"/>
        </w:rPr>
        <w:t xml:space="preserve">а </w:t>
      </w:r>
      <w:r w:rsidR="003C3C70" w:rsidRPr="00510508">
        <w:rPr>
          <w:color w:val="000000"/>
          <w:sz w:val="28"/>
          <w:szCs w:val="28"/>
        </w:rPr>
        <w:t xml:space="preserve">недвижимого имущества </w:t>
      </w:r>
      <w:r w:rsidRPr="00510508">
        <w:rPr>
          <w:color w:val="000000"/>
          <w:sz w:val="28"/>
          <w:szCs w:val="28"/>
        </w:rPr>
        <w:t xml:space="preserve">в результате гибели, уничтожения, </w:t>
      </w:r>
      <w:r w:rsidRPr="00510508">
        <w:rPr>
          <w:sz w:val="28"/>
          <w:szCs w:val="28"/>
        </w:rPr>
        <w:t>полного потребления</w:t>
      </w:r>
      <w:r w:rsidRPr="00510508">
        <w:rPr>
          <w:color w:val="000000"/>
          <w:sz w:val="28"/>
          <w:szCs w:val="28"/>
        </w:rPr>
        <w:t>, иных причин в соответствии с законодательством Российской Федерации.</w:t>
      </w:r>
      <w:r w:rsidR="000831B8">
        <w:rPr>
          <w:color w:val="000000"/>
          <w:sz w:val="28"/>
          <w:szCs w:val="28"/>
        </w:rPr>
        <w:t xml:space="preserve"> </w:t>
      </w:r>
    </w:p>
    <w:p w:rsidR="00600B91" w:rsidRDefault="00600B91" w:rsidP="00ED6D36">
      <w:pPr>
        <w:spacing w:line="276" w:lineRule="auto"/>
        <w:ind w:firstLine="720"/>
        <w:jc w:val="both"/>
        <w:rPr>
          <w:color w:val="000000"/>
          <w:sz w:val="28"/>
          <w:szCs w:val="28"/>
        </w:rPr>
      </w:pPr>
      <w:r w:rsidRPr="00B53B71">
        <w:rPr>
          <w:color w:val="000000"/>
          <w:sz w:val="28"/>
          <w:szCs w:val="28"/>
        </w:rPr>
        <w:t>2.</w:t>
      </w:r>
      <w:r w:rsidR="00FA3D0C">
        <w:rPr>
          <w:color w:val="000000"/>
          <w:sz w:val="28"/>
          <w:szCs w:val="28"/>
        </w:rPr>
        <w:t>3</w:t>
      </w:r>
      <w:r w:rsidR="003C3C70">
        <w:rPr>
          <w:color w:val="000000"/>
          <w:sz w:val="28"/>
          <w:szCs w:val="28"/>
        </w:rPr>
        <w:t>. С заявлением о сносе объекта</w:t>
      </w:r>
      <w:r w:rsidRPr="00B53B71">
        <w:rPr>
          <w:color w:val="000000"/>
          <w:sz w:val="28"/>
          <w:szCs w:val="28"/>
        </w:rPr>
        <w:t xml:space="preserve"> недвижимого имущества вправе обратиться муниципальное предприятие, муниципальное учреждение, имеющее имущество на праве хозяйственного ведения и</w:t>
      </w:r>
      <w:r w:rsidR="00C71B53" w:rsidRPr="00C71B53">
        <w:rPr>
          <w:color w:val="00B050"/>
          <w:sz w:val="28"/>
          <w:szCs w:val="28"/>
        </w:rPr>
        <w:t xml:space="preserve"> </w:t>
      </w:r>
      <w:r w:rsidR="00C71B53" w:rsidRPr="0072212F">
        <w:rPr>
          <w:sz w:val="28"/>
          <w:szCs w:val="28"/>
        </w:rPr>
        <w:t>(или)</w:t>
      </w:r>
      <w:r w:rsidRPr="00B53B71">
        <w:rPr>
          <w:color w:val="000000"/>
          <w:sz w:val="28"/>
          <w:szCs w:val="28"/>
        </w:rPr>
        <w:t xml:space="preserve"> оперативного управления.</w:t>
      </w:r>
    </w:p>
    <w:p w:rsidR="00600B91" w:rsidRPr="00B53B71" w:rsidRDefault="00600B91" w:rsidP="00ED6D36">
      <w:pPr>
        <w:spacing w:line="276" w:lineRule="auto"/>
        <w:ind w:firstLine="720"/>
        <w:jc w:val="both"/>
        <w:rPr>
          <w:color w:val="000000"/>
          <w:sz w:val="28"/>
          <w:szCs w:val="28"/>
        </w:rPr>
      </w:pPr>
      <w:r>
        <w:rPr>
          <w:color w:val="000000"/>
          <w:sz w:val="28"/>
          <w:szCs w:val="28"/>
        </w:rPr>
        <w:t>В сл</w:t>
      </w:r>
      <w:r w:rsidR="003C3C70">
        <w:rPr>
          <w:color w:val="000000"/>
          <w:sz w:val="28"/>
          <w:szCs w:val="28"/>
        </w:rPr>
        <w:t>учае если собственником объекта</w:t>
      </w:r>
      <w:r>
        <w:rPr>
          <w:color w:val="000000"/>
          <w:sz w:val="28"/>
          <w:szCs w:val="28"/>
        </w:rPr>
        <w:t xml:space="preserve"> не</w:t>
      </w:r>
      <w:r w:rsidR="001C6499">
        <w:rPr>
          <w:color w:val="000000"/>
          <w:sz w:val="28"/>
          <w:szCs w:val="28"/>
        </w:rPr>
        <w:t>движимого имущества является М Р «Ленский район»</w:t>
      </w:r>
      <w:r w:rsidR="00B4510B">
        <w:rPr>
          <w:color w:val="000000"/>
          <w:sz w:val="28"/>
          <w:szCs w:val="28"/>
        </w:rPr>
        <w:t xml:space="preserve"> </w:t>
      </w:r>
      <w:r w:rsidR="003C3C70">
        <w:rPr>
          <w:color w:val="000000"/>
          <w:sz w:val="28"/>
          <w:szCs w:val="28"/>
        </w:rPr>
        <w:t>и объект не передан</w:t>
      </w:r>
      <w:r>
        <w:rPr>
          <w:color w:val="000000"/>
          <w:sz w:val="28"/>
          <w:szCs w:val="28"/>
        </w:rPr>
        <w:t xml:space="preserve"> во владение какому-либо субъекту, уполномоченным на обращение </w:t>
      </w:r>
      <w:r w:rsidR="003C3C70">
        <w:rPr>
          <w:color w:val="000000"/>
          <w:sz w:val="28"/>
          <w:szCs w:val="28"/>
        </w:rPr>
        <w:t>о сносе объекта</w:t>
      </w:r>
      <w:r w:rsidRPr="00B53B71">
        <w:rPr>
          <w:color w:val="000000"/>
          <w:sz w:val="28"/>
          <w:szCs w:val="28"/>
        </w:rPr>
        <w:t xml:space="preserve"> недвижимого имущества</w:t>
      </w:r>
      <w:r>
        <w:rPr>
          <w:color w:val="000000"/>
          <w:sz w:val="28"/>
          <w:szCs w:val="28"/>
        </w:rPr>
        <w:t xml:space="preserve"> </w:t>
      </w:r>
      <w:r w:rsidR="00B4510B">
        <w:rPr>
          <w:color w:val="000000"/>
          <w:sz w:val="28"/>
          <w:szCs w:val="28"/>
        </w:rPr>
        <w:t>является муниципальное</w:t>
      </w:r>
      <w:r>
        <w:rPr>
          <w:color w:val="000000"/>
          <w:sz w:val="28"/>
          <w:szCs w:val="28"/>
        </w:rPr>
        <w:t xml:space="preserve"> казенное учреждение «Комитет имущественных отношений</w:t>
      </w:r>
      <w:r w:rsidR="00B4510B">
        <w:rPr>
          <w:color w:val="000000"/>
          <w:sz w:val="28"/>
          <w:szCs w:val="28"/>
        </w:rPr>
        <w:t>» муниципального района</w:t>
      </w:r>
      <w:r>
        <w:rPr>
          <w:color w:val="000000"/>
          <w:sz w:val="28"/>
          <w:szCs w:val="28"/>
        </w:rPr>
        <w:t xml:space="preserve"> «Ленский район» Республики Саха (Якутия</w:t>
      </w:r>
      <w:r w:rsidR="00B4510B">
        <w:rPr>
          <w:color w:val="000000"/>
          <w:sz w:val="28"/>
          <w:szCs w:val="28"/>
        </w:rPr>
        <w:t>)</w:t>
      </w:r>
      <w:r>
        <w:rPr>
          <w:color w:val="000000"/>
          <w:sz w:val="28"/>
          <w:szCs w:val="28"/>
        </w:rPr>
        <w:t xml:space="preserve"> (далее по тексту – МКУ «КИО</w:t>
      </w:r>
      <w:r w:rsidR="00B4510B">
        <w:rPr>
          <w:color w:val="000000"/>
          <w:sz w:val="28"/>
          <w:szCs w:val="28"/>
        </w:rPr>
        <w:t>» МР «Ленский район»</w:t>
      </w:r>
      <w:r w:rsidRPr="00403094">
        <w:rPr>
          <w:sz w:val="28"/>
          <w:szCs w:val="28"/>
        </w:rPr>
        <w:t>)</w:t>
      </w:r>
      <w:r>
        <w:rPr>
          <w:sz w:val="28"/>
          <w:szCs w:val="28"/>
        </w:rPr>
        <w:t>.</w:t>
      </w:r>
    </w:p>
    <w:p w:rsidR="00600B91" w:rsidRDefault="00600B91" w:rsidP="00ED6D36">
      <w:pPr>
        <w:spacing w:line="276" w:lineRule="auto"/>
        <w:ind w:firstLine="720"/>
        <w:jc w:val="both"/>
        <w:rPr>
          <w:color w:val="000000"/>
          <w:sz w:val="28"/>
          <w:szCs w:val="28"/>
        </w:rPr>
      </w:pPr>
      <w:r w:rsidRPr="00B53B71">
        <w:rPr>
          <w:color w:val="000000"/>
          <w:sz w:val="28"/>
          <w:szCs w:val="28"/>
        </w:rPr>
        <w:t>2.</w:t>
      </w:r>
      <w:r w:rsidR="00FA3D0C">
        <w:rPr>
          <w:color w:val="000000"/>
          <w:sz w:val="28"/>
          <w:szCs w:val="28"/>
        </w:rPr>
        <w:t>4</w:t>
      </w:r>
      <w:r w:rsidRPr="00B53B71">
        <w:rPr>
          <w:color w:val="000000"/>
          <w:sz w:val="28"/>
          <w:szCs w:val="28"/>
        </w:rPr>
        <w:t>. Для рассмотрения вопроса о сносе юридическими лицами,</w:t>
      </w:r>
      <w:r w:rsidR="00B4510B">
        <w:rPr>
          <w:color w:val="000000"/>
          <w:sz w:val="28"/>
          <w:szCs w:val="28"/>
        </w:rPr>
        <w:t xml:space="preserve"> указанными в пункте 2.</w:t>
      </w:r>
      <w:r w:rsidR="00FA3D0C">
        <w:rPr>
          <w:color w:val="000000"/>
          <w:sz w:val="28"/>
          <w:szCs w:val="28"/>
        </w:rPr>
        <w:t>3</w:t>
      </w:r>
      <w:r w:rsidRPr="00B53B71">
        <w:rPr>
          <w:color w:val="000000"/>
          <w:sz w:val="28"/>
          <w:szCs w:val="28"/>
        </w:rPr>
        <w:t>., в администрацию представляются в установленном порядке следующие документы:</w:t>
      </w:r>
      <w:r w:rsidRPr="000911AE">
        <w:rPr>
          <w:color w:val="000000"/>
          <w:sz w:val="28"/>
          <w:szCs w:val="28"/>
        </w:rPr>
        <w:t xml:space="preserve"> </w:t>
      </w:r>
    </w:p>
    <w:p w:rsidR="00600B91" w:rsidRPr="000911AE" w:rsidRDefault="00600B91" w:rsidP="00ED6D36">
      <w:pPr>
        <w:spacing w:line="276" w:lineRule="auto"/>
        <w:ind w:firstLine="720"/>
        <w:jc w:val="both"/>
        <w:rPr>
          <w:color w:val="000000"/>
          <w:sz w:val="28"/>
          <w:szCs w:val="28"/>
        </w:rPr>
      </w:pPr>
      <w:r>
        <w:rPr>
          <w:color w:val="000000"/>
          <w:sz w:val="28"/>
          <w:szCs w:val="28"/>
        </w:rPr>
        <w:t>2.</w:t>
      </w:r>
      <w:r w:rsidR="00FA3D0C">
        <w:rPr>
          <w:color w:val="000000"/>
          <w:sz w:val="28"/>
          <w:szCs w:val="28"/>
        </w:rPr>
        <w:t>4</w:t>
      </w:r>
      <w:r w:rsidR="003C3C70">
        <w:rPr>
          <w:color w:val="000000"/>
          <w:sz w:val="28"/>
          <w:szCs w:val="28"/>
        </w:rPr>
        <w:t xml:space="preserve">.1. заявление о сносе </w:t>
      </w:r>
      <w:r w:rsidR="003C3C70" w:rsidRPr="003C3C70">
        <w:rPr>
          <w:color w:val="000000"/>
          <w:sz w:val="28"/>
          <w:szCs w:val="28"/>
        </w:rPr>
        <w:t>объекта</w:t>
      </w:r>
      <w:r>
        <w:rPr>
          <w:color w:val="000000"/>
          <w:sz w:val="28"/>
          <w:szCs w:val="28"/>
        </w:rPr>
        <w:t xml:space="preserve"> недвижимого имущества (в случае,</w:t>
      </w:r>
      <w:r w:rsidR="00B4510B">
        <w:rPr>
          <w:color w:val="000000"/>
          <w:sz w:val="28"/>
          <w:szCs w:val="28"/>
        </w:rPr>
        <w:t xml:space="preserve"> указанном в абзаце 2 пункта 2.</w:t>
      </w:r>
      <w:r w:rsidR="00FA3D0C">
        <w:rPr>
          <w:color w:val="000000"/>
          <w:sz w:val="28"/>
          <w:szCs w:val="28"/>
        </w:rPr>
        <w:t>3</w:t>
      </w:r>
      <w:r w:rsidR="00612B85">
        <w:rPr>
          <w:color w:val="000000"/>
          <w:sz w:val="28"/>
          <w:szCs w:val="28"/>
        </w:rPr>
        <w:t>. настоящего Порядка</w:t>
      </w:r>
      <w:r>
        <w:rPr>
          <w:color w:val="000000"/>
          <w:sz w:val="28"/>
          <w:szCs w:val="28"/>
        </w:rPr>
        <w:t xml:space="preserve"> – служебная записка);</w:t>
      </w:r>
    </w:p>
    <w:p w:rsidR="00600B91" w:rsidRDefault="00600B91" w:rsidP="00ED6D36">
      <w:pPr>
        <w:spacing w:line="276" w:lineRule="auto"/>
        <w:ind w:firstLine="720"/>
        <w:jc w:val="both"/>
        <w:rPr>
          <w:color w:val="000000"/>
          <w:sz w:val="28"/>
          <w:szCs w:val="28"/>
        </w:rPr>
      </w:pPr>
      <w:r>
        <w:rPr>
          <w:color w:val="000000"/>
          <w:sz w:val="28"/>
          <w:szCs w:val="28"/>
        </w:rPr>
        <w:t>2.</w:t>
      </w:r>
      <w:r w:rsidR="00FA3D0C">
        <w:rPr>
          <w:color w:val="000000"/>
          <w:sz w:val="28"/>
          <w:szCs w:val="28"/>
        </w:rPr>
        <w:t>4</w:t>
      </w:r>
      <w:r>
        <w:rPr>
          <w:color w:val="000000"/>
          <w:sz w:val="28"/>
          <w:szCs w:val="28"/>
        </w:rPr>
        <w:t>.2.</w:t>
      </w:r>
      <w:r w:rsidR="00B4510B">
        <w:rPr>
          <w:color w:val="000000"/>
          <w:sz w:val="28"/>
          <w:szCs w:val="28"/>
        </w:rPr>
        <w:t xml:space="preserve"> </w:t>
      </w:r>
      <w:r w:rsidRPr="000911AE">
        <w:rPr>
          <w:color w:val="000000"/>
          <w:sz w:val="28"/>
          <w:szCs w:val="28"/>
        </w:rPr>
        <w:t xml:space="preserve">документ, подтверждающий принадлежность объекта недвижимого имущества к собственности </w:t>
      </w:r>
      <w:r w:rsidR="001C6499">
        <w:rPr>
          <w:sz w:val="28"/>
          <w:szCs w:val="28"/>
        </w:rPr>
        <w:t>МР</w:t>
      </w:r>
      <w:r w:rsidRPr="003A2D39">
        <w:rPr>
          <w:sz w:val="28"/>
          <w:szCs w:val="28"/>
        </w:rPr>
        <w:t xml:space="preserve"> </w:t>
      </w:r>
      <w:r>
        <w:rPr>
          <w:color w:val="000000"/>
          <w:sz w:val="28"/>
          <w:szCs w:val="28"/>
        </w:rPr>
        <w:t>«Ленский район»</w:t>
      </w:r>
      <w:r w:rsidRPr="000911AE">
        <w:rPr>
          <w:color w:val="000000"/>
          <w:sz w:val="28"/>
          <w:szCs w:val="28"/>
        </w:rPr>
        <w:t xml:space="preserve">; </w:t>
      </w:r>
    </w:p>
    <w:p w:rsidR="00600B91" w:rsidRPr="000911AE" w:rsidRDefault="00600B91" w:rsidP="00ED6D36">
      <w:pPr>
        <w:spacing w:line="276" w:lineRule="auto"/>
        <w:ind w:firstLine="720"/>
        <w:jc w:val="both"/>
        <w:rPr>
          <w:color w:val="000000"/>
          <w:sz w:val="28"/>
          <w:szCs w:val="28"/>
        </w:rPr>
      </w:pPr>
      <w:r>
        <w:rPr>
          <w:color w:val="000000"/>
          <w:sz w:val="28"/>
          <w:szCs w:val="28"/>
        </w:rPr>
        <w:t>2.</w:t>
      </w:r>
      <w:r w:rsidR="00FA3D0C">
        <w:rPr>
          <w:color w:val="000000"/>
          <w:sz w:val="28"/>
          <w:szCs w:val="28"/>
        </w:rPr>
        <w:t>4</w:t>
      </w:r>
      <w:r>
        <w:rPr>
          <w:color w:val="000000"/>
          <w:sz w:val="28"/>
          <w:szCs w:val="28"/>
        </w:rPr>
        <w:t xml:space="preserve">.3.  </w:t>
      </w:r>
      <w:r w:rsidRPr="00556341">
        <w:rPr>
          <w:sz w:val="28"/>
          <w:szCs w:val="28"/>
        </w:rPr>
        <w:t>мотивированное заключение о неэффективности использо</w:t>
      </w:r>
      <w:r>
        <w:rPr>
          <w:sz w:val="28"/>
          <w:szCs w:val="28"/>
        </w:rPr>
        <w:t xml:space="preserve">вания и целесообразности сноса </w:t>
      </w:r>
      <w:r w:rsidR="00CD14C1">
        <w:rPr>
          <w:sz w:val="28"/>
          <w:szCs w:val="28"/>
        </w:rPr>
        <w:t>объекта недвижимого имущества</w:t>
      </w:r>
      <w:r>
        <w:rPr>
          <w:sz w:val="28"/>
          <w:szCs w:val="28"/>
        </w:rPr>
        <w:t>;</w:t>
      </w:r>
    </w:p>
    <w:p w:rsidR="00600B91" w:rsidRPr="000911AE" w:rsidRDefault="00600B91" w:rsidP="00ED6D36">
      <w:pPr>
        <w:spacing w:line="276" w:lineRule="auto"/>
        <w:ind w:firstLine="720"/>
        <w:jc w:val="both"/>
        <w:rPr>
          <w:color w:val="000000"/>
          <w:sz w:val="28"/>
          <w:szCs w:val="28"/>
        </w:rPr>
      </w:pPr>
      <w:r>
        <w:rPr>
          <w:color w:val="000000"/>
          <w:sz w:val="28"/>
          <w:szCs w:val="28"/>
        </w:rPr>
        <w:t>2.</w:t>
      </w:r>
      <w:r w:rsidR="00FA3D0C">
        <w:rPr>
          <w:color w:val="000000"/>
          <w:sz w:val="28"/>
          <w:szCs w:val="28"/>
        </w:rPr>
        <w:t>4</w:t>
      </w:r>
      <w:r>
        <w:rPr>
          <w:color w:val="000000"/>
          <w:sz w:val="28"/>
          <w:szCs w:val="28"/>
        </w:rPr>
        <w:t>.4.</w:t>
      </w:r>
      <w:r w:rsidRPr="000911AE">
        <w:rPr>
          <w:color w:val="000000"/>
          <w:sz w:val="28"/>
          <w:szCs w:val="28"/>
        </w:rPr>
        <w:t xml:space="preserve"> экспертное заключение о техническом состоянии объекта недвижимого имущества, планируемого к сносу; </w:t>
      </w:r>
    </w:p>
    <w:p w:rsidR="00600B91" w:rsidRPr="000911AE" w:rsidRDefault="00600B91" w:rsidP="00ED6D36">
      <w:pPr>
        <w:spacing w:line="276" w:lineRule="auto"/>
        <w:ind w:firstLine="720"/>
        <w:jc w:val="both"/>
        <w:rPr>
          <w:color w:val="000000"/>
          <w:sz w:val="28"/>
          <w:szCs w:val="28"/>
        </w:rPr>
      </w:pPr>
      <w:r>
        <w:rPr>
          <w:color w:val="000000"/>
          <w:sz w:val="28"/>
          <w:szCs w:val="28"/>
        </w:rPr>
        <w:t>2.</w:t>
      </w:r>
      <w:r w:rsidR="00FA3D0C">
        <w:rPr>
          <w:color w:val="000000"/>
          <w:sz w:val="28"/>
          <w:szCs w:val="28"/>
        </w:rPr>
        <w:t>4</w:t>
      </w:r>
      <w:r>
        <w:rPr>
          <w:color w:val="000000"/>
          <w:sz w:val="28"/>
          <w:szCs w:val="28"/>
        </w:rPr>
        <w:t>.5.</w:t>
      </w:r>
      <w:r w:rsidRPr="000911AE">
        <w:rPr>
          <w:color w:val="000000"/>
          <w:sz w:val="28"/>
          <w:szCs w:val="28"/>
        </w:rPr>
        <w:t xml:space="preserve"> выписка из Единого государственного реестра </w:t>
      </w:r>
      <w:r>
        <w:rPr>
          <w:color w:val="000000"/>
          <w:sz w:val="28"/>
          <w:szCs w:val="28"/>
        </w:rPr>
        <w:t>недвижимости (далее – выписка из ЕГРН)</w:t>
      </w:r>
      <w:r w:rsidRPr="000911AE">
        <w:rPr>
          <w:color w:val="000000"/>
          <w:sz w:val="28"/>
          <w:szCs w:val="28"/>
        </w:rPr>
        <w:t xml:space="preserve"> на земельный участок, на котором расположено недвижимое имущество или копии иных документов, </w:t>
      </w:r>
      <w:r w:rsidR="00F976BE">
        <w:rPr>
          <w:color w:val="000000"/>
          <w:sz w:val="28"/>
          <w:szCs w:val="28"/>
        </w:rPr>
        <w:t>подтверждающих</w:t>
      </w:r>
      <w:r>
        <w:rPr>
          <w:color w:val="000000"/>
          <w:sz w:val="28"/>
          <w:szCs w:val="28"/>
        </w:rPr>
        <w:t xml:space="preserve"> право на земельный участок;</w:t>
      </w:r>
    </w:p>
    <w:p w:rsidR="00600B91" w:rsidRDefault="00600B91" w:rsidP="00ED6D36">
      <w:pPr>
        <w:spacing w:line="276" w:lineRule="auto"/>
        <w:ind w:firstLine="720"/>
        <w:jc w:val="both"/>
        <w:rPr>
          <w:sz w:val="28"/>
          <w:szCs w:val="28"/>
        </w:rPr>
      </w:pPr>
      <w:r>
        <w:rPr>
          <w:color w:val="000000"/>
          <w:sz w:val="28"/>
          <w:szCs w:val="28"/>
        </w:rPr>
        <w:t>2.</w:t>
      </w:r>
      <w:r w:rsidR="00FA3D0C">
        <w:rPr>
          <w:color w:val="000000"/>
          <w:sz w:val="28"/>
          <w:szCs w:val="28"/>
        </w:rPr>
        <w:t>4</w:t>
      </w:r>
      <w:r>
        <w:rPr>
          <w:color w:val="000000"/>
          <w:sz w:val="28"/>
          <w:szCs w:val="28"/>
        </w:rPr>
        <w:t>.6.</w:t>
      </w:r>
      <w:r w:rsidRPr="00403094">
        <w:rPr>
          <w:sz w:val="28"/>
          <w:szCs w:val="28"/>
        </w:rPr>
        <w:t xml:space="preserve"> </w:t>
      </w:r>
      <w:r w:rsidRPr="00556341">
        <w:rPr>
          <w:sz w:val="28"/>
          <w:szCs w:val="28"/>
        </w:rPr>
        <w:t xml:space="preserve">обоснование необходимости использования земельного участка для решения вопросов местного </w:t>
      </w:r>
      <w:r>
        <w:rPr>
          <w:sz w:val="28"/>
          <w:szCs w:val="28"/>
        </w:rPr>
        <w:t>значения муниципального района</w:t>
      </w:r>
      <w:r w:rsidRPr="00556341">
        <w:rPr>
          <w:sz w:val="28"/>
          <w:szCs w:val="28"/>
        </w:rPr>
        <w:t xml:space="preserve"> (в случае рассмотрения вопроса о сносе </w:t>
      </w:r>
      <w:r w:rsidR="00CD14C1">
        <w:rPr>
          <w:sz w:val="28"/>
          <w:szCs w:val="28"/>
        </w:rPr>
        <w:t>объекта</w:t>
      </w:r>
      <w:r w:rsidRPr="00556341">
        <w:rPr>
          <w:sz w:val="28"/>
          <w:szCs w:val="28"/>
        </w:rPr>
        <w:t xml:space="preserve"> в связи с необходимостью использования</w:t>
      </w:r>
      <w:r>
        <w:rPr>
          <w:sz w:val="28"/>
          <w:szCs w:val="28"/>
        </w:rPr>
        <w:t xml:space="preserve"> указанного земельного участка).</w:t>
      </w:r>
    </w:p>
    <w:p w:rsidR="00DD5D42" w:rsidRPr="000911AE" w:rsidRDefault="00DD5D42" w:rsidP="00ED6D36">
      <w:pPr>
        <w:spacing w:line="276" w:lineRule="auto"/>
        <w:ind w:firstLine="720"/>
        <w:jc w:val="both"/>
        <w:rPr>
          <w:color w:val="000000"/>
          <w:sz w:val="28"/>
          <w:szCs w:val="28"/>
        </w:rPr>
      </w:pPr>
    </w:p>
    <w:p w:rsidR="00600B91" w:rsidRDefault="00600B91" w:rsidP="00DD5D42">
      <w:pPr>
        <w:ind w:firstLine="720"/>
        <w:jc w:val="center"/>
        <w:rPr>
          <w:b/>
          <w:bCs/>
          <w:color w:val="000000"/>
          <w:sz w:val="28"/>
          <w:szCs w:val="28"/>
        </w:rPr>
      </w:pPr>
      <w:r w:rsidRPr="00235961">
        <w:rPr>
          <w:b/>
          <w:bCs/>
          <w:color w:val="000000"/>
          <w:sz w:val="28"/>
          <w:szCs w:val="28"/>
        </w:rPr>
        <w:t xml:space="preserve">3. Порядок сноса объектов недвижимого имущества, </w:t>
      </w:r>
    </w:p>
    <w:p w:rsidR="00600B91" w:rsidRPr="00235961" w:rsidRDefault="00600B91" w:rsidP="00DD5D42">
      <w:pPr>
        <w:ind w:firstLine="720"/>
        <w:jc w:val="center"/>
        <w:rPr>
          <w:b/>
          <w:bCs/>
          <w:color w:val="000000"/>
          <w:sz w:val="28"/>
          <w:szCs w:val="28"/>
        </w:rPr>
      </w:pPr>
      <w:r w:rsidRPr="00235961">
        <w:rPr>
          <w:b/>
          <w:bCs/>
          <w:color w:val="000000"/>
          <w:sz w:val="28"/>
          <w:szCs w:val="28"/>
        </w:rPr>
        <w:t xml:space="preserve">в отношении </w:t>
      </w:r>
      <w:r>
        <w:rPr>
          <w:b/>
          <w:bCs/>
          <w:color w:val="000000"/>
          <w:sz w:val="28"/>
          <w:szCs w:val="28"/>
        </w:rPr>
        <w:t>которых принято решение о сносе</w:t>
      </w:r>
    </w:p>
    <w:p w:rsidR="00600B91" w:rsidRPr="000911AE" w:rsidRDefault="00600B91" w:rsidP="00600B91">
      <w:pPr>
        <w:spacing w:line="276" w:lineRule="auto"/>
        <w:ind w:firstLine="720"/>
        <w:jc w:val="both"/>
        <w:rPr>
          <w:color w:val="000000"/>
          <w:sz w:val="28"/>
          <w:szCs w:val="28"/>
        </w:rPr>
      </w:pPr>
    </w:p>
    <w:p w:rsidR="00600B91" w:rsidRDefault="00600B91" w:rsidP="00ED6D36">
      <w:pPr>
        <w:spacing w:line="276" w:lineRule="auto"/>
        <w:ind w:firstLine="720"/>
        <w:jc w:val="both"/>
        <w:rPr>
          <w:sz w:val="28"/>
          <w:szCs w:val="28"/>
        </w:rPr>
      </w:pPr>
      <w:r w:rsidRPr="000911AE">
        <w:rPr>
          <w:color w:val="000000"/>
          <w:sz w:val="28"/>
          <w:szCs w:val="28"/>
        </w:rPr>
        <w:t xml:space="preserve">3.1. </w:t>
      </w:r>
      <w:r>
        <w:rPr>
          <w:color w:val="000000"/>
          <w:sz w:val="28"/>
          <w:szCs w:val="28"/>
        </w:rPr>
        <w:t>Организацию мероприятий по с</w:t>
      </w:r>
      <w:r w:rsidRPr="000911AE">
        <w:rPr>
          <w:color w:val="000000"/>
          <w:sz w:val="28"/>
          <w:szCs w:val="28"/>
        </w:rPr>
        <w:t>нос</w:t>
      </w:r>
      <w:r>
        <w:rPr>
          <w:color w:val="000000"/>
          <w:sz w:val="28"/>
          <w:szCs w:val="28"/>
        </w:rPr>
        <w:t>у</w:t>
      </w:r>
      <w:r w:rsidRPr="000911AE">
        <w:rPr>
          <w:color w:val="000000"/>
          <w:sz w:val="28"/>
          <w:szCs w:val="28"/>
        </w:rPr>
        <w:t xml:space="preserve"> </w:t>
      </w:r>
      <w:r w:rsidR="00CD14C1">
        <w:rPr>
          <w:color w:val="000000"/>
          <w:sz w:val="28"/>
          <w:szCs w:val="28"/>
        </w:rPr>
        <w:t>объектов</w:t>
      </w:r>
      <w:r>
        <w:rPr>
          <w:color w:val="000000"/>
          <w:sz w:val="28"/>
          <w:szCs w:val="28"/>
        </w:rPr>
        <w:t xml:space="preserve"> недвижимого</w:t>
      </w:r>
      <w:r w:rsidRPr="000911AE">
        <w:rPr>
          <w:spacing w:val="2"/>
          <w:sz w:val="28"/>
          <w:szCs w:val="28"/>
        </w:rPr>
        <w:t xml:space="preserve"> имущества</w:t>
      </w:r>
      <w:r w:rsidRPr="00556341">
        <w:rPr>
          <w:sz w:val="28"/>
          <w:szCs w:val="28"/>
        </w:rPr>
        <w:t>, закрепленн</w:t>
      </w:r>
      <w:r w:rsidR="006870F9">
        <w:rPr>
          <w:sz w:val="28"/>
          <w:szCs w:val="28"/>
        </w:rPr>
        <w:t>ых</w:t>
      </w:r>
      <w:r w:rsidRPr="00556341">
        <w:rPr>
          <w:sz w:val="28"/>
          <w:szCs w:val="28"/>
        </w:rPr>
        <w:t xml:space="preserve"> за муниципальными предприятиями, муниципальными учреждениями на праве хозяйственного ведения, оперативного управления, осуществляют указанные </w:t>
      </w:r>
      <w:r>
        <w:rPr>
          <w:sz w:val="28"/>
          <w:szCs w:val="28"/>
        </w:rPr>
        <w:t>юридические лица</w:t>
      </w:r>
      <w:r w:rsidRPr="00556341">
        <w:rPr>
          <w:sz w:val="28"/>
          <w:szCs w:val="28"/>
        </w:rPr>
        <w:t xml:space="preserve">. </w:t>
      </w:r>
    </w:p>
    <w:p w:rsidR="00600B91" w:rsidRPr="00851A30" w:rsidRDefault="00600B91" w:rsidP="00ED6D36">
      <w:pPr>
        <w:spacing w:line="276" w:lineRule="auto"/>
        <w:ind w:firstLine="720"/>
        <w:jc w:val="both"/>
        <w:rPr>
          <w:sz w:val="28"/>
          <w:szCs w:val="28"/>
        </w:rPr>
      </w:pPr>
      <w:r w:rsidRPr="00556341">
        <w:rPr>
          <w:sz w:val="28"/>
          <w:szCs w:val="28"/>
        </w:rPr>
        <w:t xml:space="preserve">Снос </w:t>
      </w:r>
      <w:r w:rsidR="00510508">
        <w:rPr>
          <w:color w:val="000000"/>
          <w:sz w:val="28"/>
          <w:szCs w:val="28"/>
        </w:rPr>
        <w:t>объект</w:t>
      </w:r>
      <w:r w:rsidR="006870F9">
        <w:rPr>
          <w:color w:val="000000"/>
          <w:sz w:val="28"/>
          <w:szCs w:val="28"/>
        </w:rPr>
        <w:t>ов</w:t>
      </w:r>
      <w:r>
        <w:rPr>
          <w:color w:val="000000"/>
          <w:sz w:val="28"/>
          <w:szCs w:val="28"/>
        </w:rPr>
        <w:t xml:space="preserve"> недвижимого</w:t>
      </w:r>
      <w:r w:rsidRPr="000911AE">
        <w:rPr>
          <w:spacing w:val="2"/>
          <w:sz w:val="28"/>
          <w:szCs w:val="28"/>
        </w:rPr>
        <w:t xml:space="preserve"> имущества</w:t>
      </w:r>
      <w:r w:rsidR="006870F9">
        <w:rPr>
          <w:sz w:val="28"/>
          <w:szCs w:val="28"/>
        </w:rPr>
        <w:t>, незакрепленных</w:t>
      </w:r>
      <w:r w:rsidRPr="00556341">
        <w:rPr>
          <w:sz w:val="28"/>
          <w:szCs w:val="28"/>
        </w:rPr>
        <w:t xml:space="preserve"> за муниципальными предприятиями, муниципальными учреждениями, осуществляет </w:t>
      </w:r>
      <w:r>
        <w:rPr>
          <w:color w:val="000000"/>
          <w:sz w:val="28"/>
          <w:szCs w:val="28"/>
        </w:rPr>
        <w:t>МКУ «КИО</w:t>
      </w:r>
      <w:r w:rsidR="00FA3D0C">
        <w:rPr>
          <w:color w:val="000000"/>
          <w:sz w:val="28"/>
          <w:szCs w:val="28"/>
        </w:rPr>
        <w:t>» МР</w:t>
      </w:r>
      <w:r>
        <w:rPr>
          <w:color w:val="000000"/>
          <w:sz w:val="28"/>
          <w:szCs w:val="28"/>
        </w:rPr>
        <w:t xml:space="preserve"> «Л</w:t>
      </w:r>
      <w:r w:rsidR="00FA3D0C">
        <w:rPr>
          <w:color w:val="000000"/>
          <w:sz w:val="28"/>
          <w:szCs w:val="28"/>
        </w:rPr>
        <w:t>енский район»</w:t>
      </w:r>
      <w:r>
        <w:rPr>
          <w:sz w:val="28"/>
          <w:szCs w:val="28"/>
        </w:rPr>
        <w:t>.</w:t>
      </w:r>
    </w:p>
    <w:p w:rsidR="00600B91" w:rsidRPr="000911AE" w:rsidRDefault="00600B91" w:rsidP="00ED6D36">
      <w:pPr>
        <w:spacing w:line="276" w:lineRule="auto"/>
        <w:ind w:firstLine="720"/>
        <w:jc w:val="both"/>
        <w:rPr>
          <w:color w:val="000000"/>
          <w:sz w:val="28"/>
          <w:szCs w:val="28"/>
        </w:rPr>
      </w:pPr>
      <w:r>
        <w:rPr>
          <w:color w:val="000000"/>
          <w:sz w:val="28"/>
          <w:szCs w:val="28"/>
        </w:rPr>
        <w:t>3.2.</w:t>
      </w:r>
      <w:r w:rsidRPr="00B53B71">
        <w:rPr>
          <w:color w:val="000000"/>
          <w:sz w:val="28"/>
          <w:szCs w:val="28"/>
        </w:rPr>
        <w:t xml:space="preserve"> Объекты недвижимого </w:t>
      </w:r>
      <w:r w:rsidRPr="00B53B71">
        <w:rPr>
          <w:bCs/>
          <w:color w:val="000000"/>
          <w:sz w:val="28"/>
          <w:szCs w:val="28"/>
        </w:rPr>
        <w:t>имущества</w:t>
      </w:r>
      <w:r w:rsidRPr="00B53B71">
        <w:rPr>
          <w:color w:val="000000"/>
          <w:sz w:val="28"/>
          <w:szCs w:val="28"/>
        </w:rPr>
        <w:t xml:space="preserve"> подлежат сносу на основании </w:t>
      </w:r>
      <w:r>
        <w:rPr>
          <w:color w:val="000000"/>
          <w:sz w:val="28"/>
          <w:szCs w:val="28"/>
        </w:rPr>
        <w:t>распоряжения главы</w:t>
      </w:r>
      <w:r w:rsidRPr="00B53B71">
        <w:rPr>
          <w:color w:val="000000"/>
          <w:sz w:val="28"/>
          <w:szCs w:val="28"/>
        </w:rPr>
        <w:t xml:space="preserve"> </w:t>
      </w:r>
      <w:r w:rsidR="001C6499">
        <w:rPr>
          <w:color w:val="000000"/>
          <w:sz w:val="28"/>
          <w:szCs w:val="28"/>
        </w:rPr>
        <w:t>МР</w:t>
      </w:r>
      <w:r>
        <w:rPr>
          <w:color w:val="000000"/>
          <w:sz w:val="28"/>
          <w:szCs w:val="28"/>
        </w:rPr>
        <w:t xml:space="preserve"> «Ленский район»</w:t>
      </w:r>
      <w:r w:rsidR="00FA3D0C">
        <w:rPr>
          <w:color w:val="000000"/>
          <w:sz w:val="28"/>
          <w:szCs w:val="28"/>
        </w:rPr>
        <w:t xml:space="preserve"> </w:t>
      </w:r>
      <w:r w:rsidRPr="00B53B71">
        <w:rPr>
          <w:color w:val="000000"/>
          <w:sz w:val="28"/>
          <w:szCs w:val="28"/>
        </w:rPr>
        <w:t xml:space="preserve">о сносе объектов недвижимого имущества, принятого </w:t>
      </w:r>
      <w:r>
        <w:rPr>
          <w:color w:val="000000"/>
          <w:sz w:val="28"/>
          <w:szCs w:val="28"/>
        </w:rPr>
        <w:t>по основаниям, указанным в пункте 2.2. настоящего Порядка.</w:t>
      </w:r>
      <w:r w:rsidRPr="00B53B71">
        <w:rPr>
          <w:color w:val="000000"/>
          <w:sz w:val="28"/>
          <w:szCs w:val="28"/>
        </w:rPr>
        <w:t xml:space="preserve"> </w:t>
      </w:r>
    </w:p>
    <w:p w:rsidR="00600B91" w:rsidRPr="000911AE" w:rsidRDefault="00600B91" w:rsidP="00ED6D36">
      <w:pPr>
        <w:pStyle w:val="formattexttopleveltextcentertext"/>
        <w:shd w:val="clear" w:color="auto" w:fill="FFFFFF"/>
        <w:spacing w:before="0" w:beforeAutospacing="0" w:after="0" w:afterAutospacing="0" w:line="276" w:lineRule="auto"/>
        <w:ind w:firstLine="720"/>
        <w:jc w:val="both"/>
        <w:textAlignment w:val="baseline"/>
        <w:rPr>
          <w:sz w:val="28"/>
          <w:szCs w:val="28"/>
        </w:rPr>
      </w:pPr>
      <w:r>
        <w:rPr>
          <w:sz w:val="28"/>
          <w:szCs w:val="28"/>
        </w:rPr>
        <w:t>3.3</w:t>
      </w:r>
      <w:r w:rsidRPr="000911AE">
        <w:rPr>
          <w:sz w:val="28"/>
          <w:szCs w:val="28"/>
        </w:rPr>
        <w:t xml:space="preserve">. </w:t>
      </w:r>
      <w:r>
        <w:rPr>
          <w:sz w:val="28"/>
          <w:szCs w:val="28"/>
        </w:rPr>
        <w:t xml:space="preserve"> </w:t>
      </w:r>
      <w:r w:rsidRPr="000911AE">
        <w:rPr>
          <w:sz w:val="28"/>
          <w:szCs w:val="28"/>
        </w:rPr>
        <w:t xml:space="preserve">Снос </w:t>
      </w:r>
      <w:r>
        <w:rPr>
          <w:sz w:val="28"/>
          <w:szCs w:val="28"/>
        </w:rPr>
        <w:t>объектов недвижимого</w:t>
      </w:r>
      <w:r w:rsidRPr="000911AE">
        <w:rPr>
          <w:bCs/>
          <w:spacing w:val="2"/>
          <w:sz w:val="28"/>
          <w:szCs w:val="28"/>
        </w:rPr>
        <w:t xml:space="preserve"> имущества</w:t>
      </w:r>
      <w:r w:rsidRPr="000911AE">
        <w:rPr>
          <w:sz w:val="28"/>
          <w:szCs w:val="28"/>
        </w:rPr>
        <w:t xml:space="preserve"> может быть произведен на безвозмездной основе или посредством осуществления закупок на выполнение работ по сносу </w:t>
      </w:r>
      <w:r>
        <w:rPr>
          <w:sz w:val="28"/>
          <w:szCs w:val="28"/>
        </w:rPr>
        <w:t>объектов недвижимого имущества</w:t>
      </w:r>
      <w:r w:rsidRPr="000911AE">
        <w:rPr>
          <w:sz w:val="28"/>
          <w:szCs w:val="28"/>
        </w:rPr>
        <w:t xml:space="preserve">, в </w:t>
      </w:r>
      <w:r w:rsidR="00FA3D0C" w:rsidRPr="000911AE">
        <w:rPr>
          <w:sz w:val="28"/>
          <w:szCs w:val="28"/>
        </w:rPr>
        <w:t>соответствии с</w:t>
      </w:r>
      <w:r w:rsidRPr="000911AE">
        <w:rPr>
          <w:sz w:val="28"/>
          <w:szCs w:val="28"/>
        </w:rPr>
        <w:t xml:space="preserve"> требо</w:t>
      </w:r>
      <w:r w:rsidR="00FA3D0C">
        <w:rPr>
          <w:sz w:val="28"/>
          <w:szCs w:val="28"/>
        </w:rPr>
        <w:t xml:space="preserve">ваниями Федерального закона </w:t>
      </w:r>
      <w:r w:rsidRPr="000911AE">
        <w:rPr>
          <w:sz w:val="28"/>
          <w:szCs w:val="28"/>
        </w:rPr>
        <w:t>05.04.2013 № 44-ФЗ «О контрактной системе в сфере закупок товаров, работ, услуг для обеспечения государственных и муниципальных нужд» за счет средств, предусмотренных в бю</w:t>
      </w:r>
      <w:r w:rsidR="00382CB0">
        <w:rPr>
          <w:sz w:val="28"/>
          <w:szCs w:val="28"/>
        </w:rPr>
        <w:t>джете МР</w:t>
      </w:r>
      <w:r w:rsidRPr="000911AE">
        <w:rPr>
          <w:sz w:val="28"/>
          <w:szCs w:val="28"/>
        </w:rPr>
        <w:t xml:space="preserve"> </w:t>
      </w:r>
      <w:r>
        <w:rPr>
          <w:sz w:val="28"/>
          <w:szCs w:val="28"/>
        </w:rPr>
        <w:t>«Ленский район»</w:t>
      </w:r>
      <w:r w:rsidRPr="000911AE">
        <w:rPr>
          <w:sz w:val="28"/>
          <w:szCs w:val="28"/>
        </w:rPr>
        <w:t>.</w:t>
      </w:r>
    </w:p>
    <w:p w:rsidR="00600B91" w:rsidRDefault="00600B91" w:rsidP="00ED6D36">
      <w:pPr>
        <w:spacing w:line="276" w:lineRule="auto"/>
        <w:ind w:firstLine="720"/>
        <w:jc w:val="both"/>
        <w:rPr>
          <w:sz w:val="28"/>
          <w:szCs w:val="28"/>
        </w:rPr>
      </w:pPr>
      <w:r>
        <w:rPr>
          <w:color w:val="000000"/>
          <w:sz w:val="28"/>
          <w:szCs w:val="28"/>
        </w:rPr>
        <w:t>3.4</w:t>
      </w:r>
      <w:r w:rsidRPr="00B53B71">
        <w:rPr>
          <w:color w:val="000000"/>
          <w:sz w:val="28"/>
          <w:szCs w:val="28"/>
        </w:rPr>
        <w:t>.</w:t>
      </w:r>
      <w:r w:rsidRPr="00851A30">
        <w:rPr>
          <w:sz w:val="28"/>
          <w:szCs w:val="28"/>
        </w:rPr>
        <w:t xml:space="preserve"> </w:t>
      </w:r>
      <w:r w:rsidRPr="00556341">
        <w:rPr>
          <w:sz w:val="28"/>
          <w:szCs w:val="28"/>
        </w:rPr>
        <w:t xml:space="preserve">Снос </w:t>
      </w:r>
      <w:r w:rsidR="006870F9">
        <w:rPr>
          <w:sz w:val="28"/>
          <w:szCs w:val="28"/>
        </w:rPr>
        <w:t>объектов</w:t>
      </w:r>
      <w:r w:rsidRPr="00556341">
        <w:rPr>
          <w:sz w:val="28"/>
          <w:szCs w:val="28"/>
        </w:rPr>
        <w:t xml:space="preserve"> </w:t>
      </w:r>
      <w:r w:rsidR="006870F9" w:rsidRPr="00B53B71">
        <w:rPr>
          <w:color w:val="000000"/>
          <w:sz w:val="28"/>
          <w:szCs w:val="28"/>
        </w:rPr>
        <w:t>недвижимого имущества</w:t>
      </w:r>
      <w:r w:rsidR="006870F9" w:rsidRPr="00556341">
        <w:rPr>
          <w:sz w:val="28"/>
          <w:szCs w:val="28"/>
        </w:rPr>
        <w:t xml:space="preserve"> </w:t>
      </w:r>
      <w:r w:rsidRPr="00556341">
        <w:rPr>
          <w:sz w:val="28"/>
          <w:szCs w:val="28"/>
        </w:rPr>
        <w:t>казны и закрепленн</w:t>
      </w:r>
      <w:r w:rsidR="006870F9">
        <w:rPr>
          <w:sz w:val="28"/>
          <w:szCs w:val="28"/>
        </w:rPr>
        <w:t>ых</w:t>
      </w:r>
      <w:r w:rsidRPr="00556341">
        <w:rPr>
          <w:sz w:val="28"/>
          <w:szCs w:val="28"/>
        </w:rPr>
        <w:t xml:space="preserve"> на праве оперативного управления за муниципальными учреждениями осуществляется за счет средств, предусмотренных в </w:t>
      </w:r>
      <w:r w:rsidR="00BB7E12" w:rsidRPr="00556341">
        <w:rPr>
          <w:sz w:val="28"/>
          <w:szCs w:val="28"/>
        </w:rPr>
        <w:t xml:space="preserve">бюджете </w:t>
      </w:r>
      <w:r w:rsidR="00382CB0">
        <w:rPr>
          <w:sz w:val="28"/>
          <w:szCs w:val="28"/>
        </w:rPr>
        <w:t>МР</w:t>
      </w:r>
      <w:r>
        <w:rPr>
          <w:sz w:val="28"/>
          <w:szCs w:val="28"/>
        </w:rPr>
        <w:t xml:space="preserve"> «Ленский район».</w:t>
      </w:r>
    </w:p>
    <w:p w:rsidR="00600B91" w:rsidRPr="00851A30" w:rsidRDefault="00BB7E12" w:rsidP="00ED6D36">
      <w:pPr>
        <w:spacing w:line="276" w:lineRule="auto"/>
        <w:ind w:firstLine="720"/>
        <w:jc w:val="both"/>
        <w:rPr>
          <w:color w:val="000000"/>
          <w:sz w:val="28"/>
          <w:szCs w:val="28"/>
        </w:rPr>
      </w:pPr>
      <w:r w:rsidRPr="00556341">
        <w:rPr>
          <w:sz w:val="28"/>
          <w:szCs w:val="28"/>
        </w:rPr>
        <w:t xml:space="preserve">Муниципальные </w:t>
      </w:r>
      <w:r>
        <w:rPr>
          <w:sz w:val="28"/>
          <w:szCs w:val="28"/>
        </w:rPr>
        <w:t>п</w:t>
      </w:r>
      <w:r w:rsidR="00382CB0">
        <w:rPr>
          <w:sz w:val="28"/>
          <w:szCs w:val="28"/>
        </w:rPr>
        <w:t>редприятия МР</w:t>
      </w:r>
      <w:r w:rsidR="00600B91">
        <w:rPr>
          <w:sz w:val="28"/>
          <w:szCs w:val="28"/>
        </w:rPr>
        <w:t xml:space="preserve"> «Ленский район» </w:t>
      </w:r>
      <w:r w:rsidR="00600B91" w:rsidRPr="00556341">
        <w:rPr>
          <w:sz w:val="28"/>
          <w:szCs w:val="28"/>
        </w:rPr>
        <w:t xml:space="preserve">осуществляют снос </w:t>
      </w:r>
      <w:r w:rsidR="006870F9">
        <w:rPr>
          <w:sz w:val="28"/>
          <w:szCs w:val="28"/>
        </w:rPr>
        <w:t>объектов</w:t>
      </w:r>
      <w:r w:rsidR="006870F9" w:rsidRPr="00556341">
        <w:rPr>
          <w:sz w:val="28"/>
          <w:szCs w:val="28"/>
        </w:rPr>
        <w:t xml:space="preserve"> </w:t>
      </w:r>
      <w:r w:rsidR="006870F9" w:rsidRPr="00B53B71">
        <w:rPr>
          <w:color w:val="000000"/>
          <w:sz w:val="28"/>
          <w:szCs w:val="28"/>
        </w:rPr>
        <w:t>недвижимого имущества</w:t>
      </w:r>
      <w:r w:rsidR="00600B91" w:rsidRPr="00556341">
        <w:rPr>
          <w:sz w:val="28"/>
          <w:szCs w:val="28"/>
        </w:rPr>
        <w:t xml:space="preserve"> за счет собственных средств</w:t>
      </w:r>
      <w:r w:rsidR="00600B91">
        <w:rPr>
          <w:sz w:val="28"/>
          <w:szCs w:val="28"/>
        </w:rPr>
        <w:t>.</w:t>
      </w:r>
    </w:p>
    <w:p w:rsidR="00600B91" w:rsidRDefault="00600B91" w:rsidP="00ED6D36">
      <w:pPr>
        <w:pStyle w:val="formattexttopleveltextcentertext"/>
        <w:shd w:val="clear" w:color="auto" w:fill="FFFFFF"/>
        <w:spacing w:before="0" w:beforeAutospacing="0" w:after="0" w:afterAutospacing="0" w:line="276" w:lineRule="auto"/>
        <w:ind w:firstLine="720"/>
        <w:jc w:val="both"/>
        <w:textAlignment w:val="baseline"/>
        <w:rPr>
          <w:sz w:val="28"/>
          <w:szCs w:val="28"/>
        </w:rPr>
      </w:pPr>
      <w:r>
        <w:rPr>
          <w:sz w:val="28"/>
          <w:szCs w:val="28"/>
        </w:rPr>
        <w:t>3</w:t>
      </w:r>
      <w:r w:rsidRPr="000911AE">
        <w:rPr>
          <w:sz w:val="28"/>
          <w:szCs w:val="28"/>
        </w:rPr>
        <w:t>.</w:t>
      </w:r>
      <w:r>
        <w:rPr>
          <w:sz w:val="28"/>
          <w:szCs w:val="28"/>
        </w:rPr>
        <w:t>5</w:t>
      </w:r>
      <w:r w:rsidRPr="000911AE">
        <w:rPr>
          <w:sz w:val="28"/>
          <w:szCs w:val="28"/>
        </w:rPr>
        <w:t xml:space="preserve">. Условия выполнения работ по сносу </w:t>
      </w:r>
      <w:r>
        <w:rPr>
          <w:sz w:val="28"/>
          <w:szCs w:val="28"/>
        </w:rPr>
        <w:t>объектов недвижимого</w:t>
      </w:r>
      <w:r w:rsidRPr="000911AE">
        <w:rPr>
          <w:bCs/>
          <w:spacing w:val="2"/>
          <w:sz w:val="28"/>
          <w:szCs w:val="28"/>
        </w:rPr>
        <w:t xml:space="preserve"> имущества</w:t>
      </w:r>
      <w:r w:rsidRPr="000911AE">
        <w:rPr>
          <w:sz w:val="28"/>
          <w:szCs w:val="28"/>
        </w:rPr>
        <w:t xml:space="preserve"> на безвозмездной основе устанавливаются</w:t>
      </w:r>
      <w:r>
        <w:rPr>
          <w:sz w:val="28"/>
          <w:szCs w:val="28"/>
        </w:rPr>
        <w:t xml:space="preserve"> </w:t>
      </w:r>
      <w:r w:rsidRPr="000911AE">
        <w:rPr>
          <w:sz w:val="28"/>
          <w:szCs w:val="28"/>
        </w:rPr>
        <w:t xml:space="preserve">в договоре на безвозмездное оказание услуги по сносу </w:t>
      </w:r>
      <w:r w:rsidR="00CD14C1">
        <w:rPr>
          <w:sz w:val="28"/>
          <w:szCs w:val="28"/>
        </w:rPr>
        <w:t>объекта</w:t>
      </w:r>
      <w:r>
        <w:rPr>
          <w:sz w:val="28"/>
          <w:szCs w:val="28"/>
        </w:rPr>
        <w:t xml:space="preserve"> недвижимого </w:t>
      </w:r>
      <w:r w:rsidRPr="000911AE">
        <w:rPr>
          <w:bCs/>
          <w:spacing w:val="2"/>
          <w:sz w:val="28"/>
          <w:szCs w:val="28"/>
        </w:rPr>
        <w:t>муниципального имущества</w:t>
      </w:r>
      <w:r w:rsidRPr="00B53B71">
        <w:rPr>
          <w:sz w:val="28"/>
          <w:szCs w:val="28"/>
        </w:rPr>
        <w:t>.</w:t>
      </w:r>
      <w:r w:rsidRPr="000911AE">
        <w:rPr>
          <w:sz w:val="28"/>
          <w:szCs w:val="28"/>
        </w:rPr>
        <w:t xml:space="preserve"> </w:t>
      </w:r>
    </w:p>
    <w:p w:rsidR="00600B91" w:rsidRDefault="00600B91" w:rsidP="00ED6D36">
      <w:pPr>
        <w:spacing w:line="276" w:lineRule="auto"/>
        <w:ind w:firstLine="720"/>
        <w:jc w:val="both"/>
        <w:rPr>
          <w:sz w:val="28"/>
          <w:szCs w:val="28"/>
        </w:rPr>
      </w:pPr>
      <w:r>
        <w:rPr>
          <w:sz w:val="28"/>
          <w:szCs w:val="28"/>
        </w:rPr>
        <w:t xml:space="preserve">3.6. </w:t>
      </w:r>
      <w:r w:rsidRPr="00556341">
        <w:rPr>
          <w:sz w:val="28"/>
          <w:szCs w:val="28"/>
        </w:rPr>
        <w:t xml:space="preserve">Снос </w:t>
      </w:r>
      <w:r w:rsidR="00CD14C1">
        <w:rPr>
          <w:sz w:val="28"/>
          <w:szCs w:val="28"/>
        </w:rPr>
        <w:t>объект</w:t>
      </w:r>
      <w:r w:rsidR="006870F9">
        <w:rPr>
          <w:sz w:val="28"/>
          <w:szCs w:val="28"/>
        </w:rPr>
        <w:t>ов</w:t>
      </w:r>
      <w:r w:rsidRPr="00556341">
        <w:rPr>
          <w:sz w:val="28"/>
          <w:szCs w:val="28"/>
        </w:rPr>
        <w:t xml:space="preserve"> </w:t>
      </w:r>
      <w:r w:rsidR="00CD14C1">
        <w:rPr>
          <w:sz w:val="28"/>
          <w:szCs w:val="28"/>
        </w:rPr>
        <w:t xml:space="preserve">недвижимого имущества </w:t>
      </w:r>
      <w:r w:rsidRPr="00556341">
        <w:rPr>
          <w:sz w:val="28"/>
          <w:szCs w:val="28"/>
        </w:rPr>
        <w:t>осуществляется в соответствии с прое</w:t>
      </w:r>
      <w:r w:rsidR="00CD14C1">
        <w:rPr>
          <w:sz w:val="28"/>
          <w:szCs w:val="28"/>
        </w:rPr>
        <w:t>ктом организации работ по сносу</w:t>
      </w:r>
      <w:r w:rsidRPr="00556341">
        <w:rPr>
          <w:sz w:val="28"/>
          <w:szCs w:val="28"/>
        </w:rPr>
        <w:t xml:space="preserve"> после отключения </w:t>
      </w:r>
      <w:r w:rsidR="00CD14C1">
        <w:rPr>
          <w:sz w:val="28"/>
          <w:szCs w:val="28"/>
        </w:rPr>
        <w:t>объект</w:t>
      </w:r>
      <w:r w:rsidR="006870F9">
        <w:rPr>
          <w:sz w:val="28"/>
          <w:szCs w:val="28"/>
        </w:rPr>
        <w:t>ов</w:t>
      </w:r>
      <w:r w:rsidRPr="00556341">
        <w:rPr>
          <w:sz w:val="28"/>
          <w:szCs w:val="28"/>
        </w:rPr>
        <w:t xml:space="preserve"> от сетей инженерно-технического обеспечения в соответствии с условиями отключения </w:t>
      </w:r>
      <w:r w:rsidR="00CD14C1">
        <w:rPr>
          <w:sz w:val="28"/>
          <w:szCs w:val="28"/>
        </w:rPr>
        <w:t>объект</w:t>
      </w:r>
      <w:r w:rsidR="006870F9">
        <w:rPr>
          <w:sz w:val="28"/>
          <w:szCs w:val="28"/>
        </w:rPr>
        <w:t>ов</w:t>
      </w:r>
      <w:r w:rsidRPr="00556341">
        <w:rPr>
          <w:sz w:val="28"/>
          <w:szCs w:val="28"/>
        </w:rPr>
        <w:t xml:space="preserve"> от сетей инженерно-технического обеспечения, выданными организациями, осуществляющими эксплуатацию сетей инженерно-технического обеспечения, а также после вывода </w:t>
      </w:r>
      <w:r>
        <w:rPr>
          <w:sz w:val="28"/>
          <w:szCs w:val="28"/>
        </w:rPr>
        <w:t>и</w:t>
      </w:r>
      <w:r w:rsidRPr="00556341">
        <w:rPr>
          <w:sz w:val="28"/>
          <w:szCs w:val="28"/>
        </w:rPr>
        <w:t>мущества из эксплуатации в случае, если это предусмотрено федеральными законами.</w:t>
      </w:r>
    </w:p>
    <w:p w:rsidR="00600B91" w:rsidRDefault="00600B91" w:rsidP="00ED6D36">
      <w:pPr>
        <w:spacing w:line="276" w:lineRule="auto"/>
        <w:ind w:firstLine="720"/>
        <w:jc w:val="both"/>
        <w:rPr>
          <w:sz w:val="28"/>
          <w:szCs w:val="28"/>
        </w:rPr>
      </w:pPr>
      <w:r w:rsidRPr="00556341">
        <w:rPr>
          <w:sz w:val="28"/>
          <w:szCs w:val="28"/>
        </w:rPr>
        <w:t>3.</w:t>
      </w:r>
      <w:r>
        <w:rPr>
          <w:sz w:val="28"/>
          <w:szCs w:val="28"/>
        </w:rPr>
        <w:t>7</w:t>
      </w:r>
      <w:r w:rsidRPr="00556341">
        <w:rPr>
          <w:sz w:val="28"/>
          <w:szCs w:val="28"/>
        </w:rPr>
        <w:t xml:space="preserve">. Проект организации работ по сносу </w:t>
      </w:r>
      <w:r w:rsidR="00CD14C1">
        <w:rPr>
          <w:sz w:val="28"/>
          <w:szCs w:val="28"/>
        </w:rPr>
        <w:t>объект</w:t>
      </w:r>
      <w:r w:rsidR="006870F9">
        <w:rPr>
          <w:sz w:val="28"/>
          <w:szCs w:val="28"/>
        </w:rPr>
        <w:t>ов</w:t>
      </w:r>
      <w:r w:rsidRPr="00556341">
        <w:rPr>
          <w:sz w:val="28"/>
          <w:szCs w:val="28"/>
        </w:rPr>
        <w:t xml:space="preserve"> не требуется в случаях, предусмотренных частями 3 и 8 статьи 55.30 Градостроительного </w:t>
      </w:r>
      <w:r w:rsidR="00C66E7D">
        <w:rPr>
          <w:sz w:val="28"/>
          <w:szCs w:val="28"/>
        </w:rPr>
        <w:t>к</w:t>
      </w:r>
      <w:r w:rsidRPr="00556341">
        <w:rPr>
          <w:sz w:val="28"/>
          <w:szCs w:val="28"/>
        </w:rPr>
        <w:t xml:space="preserve">одекса Российской Федерации. </w:t>
      </w:r>
    </w:p>
    <w:p w:rsidR="00600B91" w:rsidRDefault="00600B91" w:rsidP="00ED6D36">
      <w:pPr>
        <w:spacing w:line="276" w:lineRule="auto"/>
        <w:ind w:firstLine="720"/>
        <w:jc w:val="both"/>
        <w:rPr>
          <w:sz w:val="28"/>
          <w:szCs w:val="28"/>
        </w:rPr>
      </w:pPr>
      <w:r w:rsidRPr="00556341">
        <w:rPr>
          <w:sz w:val="28"/>
          <w:szCs w:val="28"/>
        </w:rPr>
        <w:lastRenderedPageBreak/>
        <w:t xml:space="preserve">Подготовка проекта организации работ по сносу </w:t>
      </w:r>
      <w:r w:rsidR="006870F9">
        <w:rPr>
          <w:sz w:val="28"/>
          <w:szCs w:val="28"/>
        </w:rPr>
        <w:t>объектов</w:t>
      </w:r>
      <w:r w:rsidR="006870F9" w:rsidRPr="00556341">
        <w:rPr>
          <w:sz w:val="28"/>
          <w:szCs w:val="28"/>
        </w:rPr>
        <w:t xml:space="preserve"> </w:t>
      </w:r>
      <w:r w:rsidR="006870F9" w:rsidRPr="00B53B71">
        <w:rPr>
          <w:color w:val="000000"/>
          <w:sz w:val="28"/>
          <w:szCs w:val="28"/>
        </w:rPr>
        <w:t>недвижимого имущества</w:t>
      </w:r>
      <w:r w:rsidRPr="00556341">
        <w:rPr>
          <w:sz w:val="28"/>
          <w:szCs w:val="28"/>
        </w:rPr>
        <w:t xml:space="preserve"> осуществляется специалистом по организации архитектурно-строительного проектирования, сведения о котором включены в национальный реестр специалистов в области архитектурно-строительного проектирования. </w:t>
      </w:r>
    </w:p>
    <w:p w:rsidR="00600B91" w:rsidRDefault="00600B91" w:rsidP="00ED6D36">
      <w:pPr>
        <w:spacing w:line="276" w:lineRule="auto"/>
        <w:ind w:firstLine="720"/>
        <w:jc w:val="both"/>
        <w:rPr>
          <w:sz w:val="28"/>
          <w:szCs w:val="28"/>
        </w:rPr>
      </w:pPr>
      <w:r w:rsidRPr="00556341">
        <w:rPr>
          <w:sz w:val="28"/>
          <w:szCs w:val="28"/>
        </w:rPr>
        <w:t>3.</w:t>
      </w:r>
      <w:r>
        <w:rPr>
          <w:sz w:val="28"/>
          <w:szCs w:val="28"/>
        </w:rPr>
        <w:t>8</w:t>
      </w:r>
      <w:r w:rsidRPr="00556341">
        <w:rPr>
          <w:sz w:val="28"/>
          <w:szCs w:val="28"/>
        </w:rPr>
        <w:t xml:space="preserve">. Требования к составу и содержанию проекта организации работ по сносу </w:t>
      </w:r>
      <w:r w:rsidR="006870F9">
        <w:rPr>
          <w:sz w:val="28"/>
          <w:szCs w:val="28"/>
        </w:rPr>
        <w:t>объектов</w:t>
      </w:r>
      <w:r w:rsidR="006870F9" w:rsidRPr="00556341">
        <w:rPr>
          <w:sz w:val="28"/>
          <w:szCs w:val="28"/>
        </w:rPr>
        <w:t xml:space="preserve"> </w:t>
      </w:r>
      <w:r w:rsidR="006870F9" w:rsidRPr="00B53B71">
        <w:rPr>
          <w:color w:val="000000"/>
          <w:sz w:val="28"/>
          <w:szCs w:val="28"/>
        </w:rPr>
        <w:t>недвижимого имущества</w:t>
      </w:r>
      <w:r w:rsidRPr="00556341">
        <w:rPr>
          <w:sz w:val="28"/>
          <w:szCs w:val="28"/>
        </w:rPr>
        <w:t xml:space="preserve"> устанавливаются Правительством Российской Федерации. </w:t>
      </w:r>
    </w:p>
    <w:p w:rsidR="00600B91" w:rsidRDefault="00600B91" w:rsidP="00ED6D36">
      <w:pPr>
        <w:spacing w:line="276" w:lineRule="auto"/>
        <w:ind w:firstLine="720"/>
        <w:jc w:val="both"/>
        <w:rPr>
          <w:sz w:val="28"/>
          <w:szCs w:val="28"/>
        </w:rPr>
      </w:pPr>
      <w:r w:rsidRPr="004B034B">
        <w:rPr>
          <w:sz w:val="28"/>
          <w:szCs w:val="28"/>
        </w:rPr>
        <w:t>3.</w:t>
      </w:r>
      <w:r>
        <w:rPr>
          <w:sz w:val="28"/>
          <w:szCs w:val="28"/>
        </w:rPr>
        <w:t>9</w:t>
      </w:r>
      <w:r w:rsidR="00CD14C1">
        <w:rPr>
          <w:sz w:val="28"/>
          <w:szCs w:val="28"/>
        </w:rPr>
        <w:t>. Условия отключения объект</w:t>
      </w:r>
      <w:r w:rsidR="006870F9">
        <w:rPr>
          <w:sz w:val="28"/>
          <w:szCs w:val="28"/>
        </w:rPr>
        <w:t>ов</w:t>
      </w:r>
      <w:r w:rsidR="006870F9" w:rsidRPr="00556341">
        <w:rPr>
          <w:sz w:val="28"/>
          <w:szCs w:val="28"/>
        </w:rPr>
        <w:t xml:space="preserve"> </w:t>
      </w:r>
      <w:r w:rsidR="006870F9" w:rsidRPr="00B53B71">
        <w:rPr>
          <w:color w:val="000000"/>
          <w:sz w:val="28"/>
          <w:szCs w:val="28"/>
        </w:rPr>
        <w:t>недвижимого имущества</w:t>
      </w:r>
      <w:r w:rsidRPr="004B034B">
        <w:rPr>
          <w:sz w:val="28"/>
          <w:szCs w:val="28"/>
        </w:rPr>
        <w:t xml:space="preserve"> от сетей инженерно-технического обеспечения выдаются организациями, осуществляющими эксплуатацию сетей инженерно-технического обеспечения, </w:t>
      </w:r>
      <w:r w:rsidRPr="00F63F47">
        <w:rPr>
          <w:sz w:val="28"/>
          <w:szCs w:val="28"/>
        </w:rPr>
        <w:t>без взимания</w:t>
      </w:r>
      <w:r w:rsidRPr="004B034B">
        <w:rPr>
          <w:sz w:val="28"/>
          <w:szCs w:val="28"/>
        </w:rPr>
        <w:t xml:space="preserve"> платы в течение не более чем десяти рабочих дней со дня поступления заявления о выдаче таких условий. Отключение </w:t>
      </w:r>
      <w:r w:rsidR="00CD14C1">
        <w:rPr>
          <w:sz w:val="28"/>
          <w:szCs w:val="28"/>
        </w:rPr>
        <w:t>объект</w:t>
      </w:r>
      <w:r w:rsidR="006870F9">
        <w:rPr>
          <w:sz w:val="28"/>
          <w:szCs w:val="28"/>
        </w:rPr>
        <w:t>ов</w:t>
      </w:r>
      <w:r w:rsidRPr="004B034B">
        <w:rPr>
          <w:sz w:val="28"/>
          <w:szCs w:val="28"/>
        </w:rPr>
        <w:t xml:space="preserve"> от сетей инженерно-технического обеспечения подтверждается актом, подписанным организацией, осуществляющей эксплуатацию соответствующих сетей инженерно-технического обеспечения.</w:t>
      </w:r>
      <w:r w:rsidRPr="00556341">
        <w:rPr>
          <w:sz w:val="28"/>
          <w:szCs w:val="28"/>
        </w:rPr>
        <w:t xml:space="preserve"> </w:t>
      </w:r>
    </w:p>
    <w:p w:rsidR="00600B91" w:rsidRDefault="00600B91" w:rsidP="00ED6D36">
      <w:pPr>
        <w:spacing w:line="276" w:lineRule="auto"/>
        <w:ind w:firstLine="720"/>
        <w:jc w:val="both"/>
        <w:rPr>
          <w:sz w:val="28"/>
          <w:szCs w:val="28"/>
        </w:rPr>
      </w:pPr>
      <w:r w:rsidRPr="00556341">
        <w:rPr>
          <w:sz w:val="28"/>
          <w:szCs w:val="28"/>
        </w:rPr>
        <w:t xml:space="preserve">Порядок отключения </w:t>
      </w:r>
      <w:r w:rsidR="00CD14C1">
        <w:rPr>
          <w:sz w:val="28"/>
          <w:szCs w:val="28"/>
        </w:rPr>
        <w:t>объект</w:t>
      </w:r>
      <w:r w:rsidR="006870F9">
        <w:rPr>
          <w:sz w:val="28"/>
          <w:szCs w:val="28"/>
        </w:rPr>
        <w:t>ов</w:t>
      </w:r>
      <w:r w:rsidRPr="00556341">
        <w:rPr>
          <w:sz w:val="28"/>
          <w:szCs w:val="28"/>
        </w:rPr>
        <w:t xml:space="preserve"> от сетей инженерно-технического обеспечения устанавливается Правительством Российской Федерации. </w:t>
      </w:r>
    </w:p>
    <w:p w:rsidR="00600B91" w:rsidRDefault="00600B91" w:rsidP="00ED6D36">
      <w:pPr>
        <w:spacing w:line="276" w:lineRule="auto"/>
        <w:ind w:firstLine="720"/>
        <w:jc w:val="both"/>
        <w:rPr>
          <w:sz w:val="28"/>
          <w:szCs w:val="28"/>
        </w:rPr>
      </w:pPr>
      <w:r>
        <w:rPr>
          <w:sz w:val="28"/>
          <w:szCs w:val="28"/>
        </w:rPr>
        <w:t>3.10</w:t>
      </w:r>
      <w:r w:rsidRPr="00556341">
        <w:rPr>
          <w:sz w:val="28"/>
          <w:szCs w:val="28"/>
        </w:rPr>
        <w:t xml:space="preserve">. В процессе сноса </w:t>
      </w:r>
      <w:r w:rsidR="00CD14C1">
        <w:rPr>
          <w:sz w:val="28"/>
          <w:szCs w:val="28"/>
        </w:rPr>
        <w:t>объект</w:t>
      </w:r>
      <w:r w:rsidR="006870F9">
        <w:rPr>
          <w:sz w:val="28"/>
          <w:szCs w:val="28"/>
        </w:rPr>
        <w:t>ов</w:t>
      </w:r>
      <w:r w:rsidRPr="00556341">
        <w:rPr>
          <w:sz w:val="28"/>
          <w:szCs w:val="28"/>
        </w:rPr>
        <w:t xml:space="preserve"> принимаются меры, направленные на предупреждение причинения вреда жизни или здоровью людей, имуществу физических или юридических лиц, государственному или муниципальному имуществу, окружающей среде, предусматривается устройство временных ограждений, подъездных путей, осуществляются мероприятия по утилизации строительного мусора. </w:t>
      </w:r>
    </w:p>
    <w:p w:rsidR="00600B91" w:rsidRPr="005F0BB8" w:rsidRDefault="00600B91" w:rsidP="00ED6D36">
      <w:pPr>
        <w:pStyle w:val="a5"/>
        <w:spacing w:line="276" w:lineRule="auto"/>
        <w:ind w:left="0"/>
        <w:jc w:val="both"/>
        <w:rPr>
          <w:color w:val="000000"/>
          <w:sz w:val="28"/>
          <w:szCs w:val="28"/>
        </w:rPr>
      </w:pPr>
      <w:r>
        <w:rPr>
          <w:color w:val="000000"/>
          <w:sz w:val="28"/>
          <w:szCs w:val="28"/>
        </w:rPr>
        <w:t xml:space="preserve">         </w:t>
      </w:r>
      <w:r w:rsidRPr="000911AE">
        <w:rPr>
          <w:color w:val="000000"/>
          <w:sz w:val="28"/>
          <w:szCs w:val="28"/>
        </w:rPr>
        <w:t>3.</w:t>
      </w:r>
      <w:r>
        <w:rPr>
          <w:color w:val="000000"/>
          <w:sz w:val="28"/>
          <w:szCs w:val="28"/>
        </w:rPr>
        <w:t>11</w:t>
      </w:r>
      <w:r w:rsidRPr="000911AE">
        <w:rPr>
          <w:color w:val="000000"/>
          <w:sz w:val="28"/>
          <w:szCs w:val="28"/>
        </w:rPr>
        <w:t xml:space="preserve">. После проведения работ по сносу </w:t>
      </w:r>
      <w:r>
        <w:rPr>
          <w:color w:val="000000"/>
          <w:sz w:val="28"/>
          <w:szCs w:val="28"/>
        </w:rPr>
        <w:t>МКУ «КИО</w:t>
      </w:r>
      <w:r w:rsidR="00107F07">
        <w:rPr>
          <w:color w:val="000000"/>
          <w:sz w:val="28"/>
          <w:szCs w:val="28"/>
        </w:rPr>
        <w:t xml:space="preserve">» МР «Ленский район» </w:t>
      </w:r>
      <w:r>
        <w:rPr>
          <w:color w:val="000000"/>
          <w:sz w:val="28"/>
          <w:szCs w:val="28"/>
        </w:rPr>
        <w:t>организует мероприятия по снятию</w:t>
      </w:r>
      <w:r w:rsidRPr="000911AE">
        <w:rPr>
          <w:color w:val="000000"/>
          <w:sz w:val="28"/>
          <w:szCs w:val="28"/>
        </w:rPr>
        <w:t xml:space="preserve"> </w:t>
      </w:r>
      <w:r w:rsidR="00510508">
        <w:rPr>
          <w:color w:val="000000"/>
          <w:sz w:val="28"/>
          <w:szCs w:val="28"/>
        </w:rPr>
        <w:t>объекта</w:t>
      </w:r>
      <w:r>
        <w:rPr>
          <w:color w:val="000000"/>
          <w:sz w:val="28"/>
          <w:szCs w:val="28"/>
        </w:rPr>
        <w:t xml:space="preserve"> недвижимого</w:t>
      </w:r>
      <w:r w:rsidRPr="000911AE">
        <w:rPr>
          <w:spacing w:val="2"/>
          <w:sz w:val="28"/>
          <w:szCs w:val="28"/>
        </w:rPr>
        <w:t xml:space="preserve"> имущества</w:t>
      </w:r>
      <w:r>
        <w:rPr>
          <w:spacing w:val="2"/>
          <w:sz w:val="28"/>
          <w:szCs w:val="28"/>
        </w:rPr>
        <w:t xml:space="preserve"> с кадастрового учета, исключению его из </w:t>
      </w:r>
      <w:r>
        <w:rPr>
          <w:color w:val="000000"/>
          <w:sz w:val="28"/>
          <w:szCs w:val="28"/>
        </w:rPr>
        <w:t>Единого государственного</w:t>
      </w:r>
      <w:r w:rsidRPr="000911AE">
        <w:rPr>
          <w:color w:val="000000"/>
          <w:sz w:val="28"/>
          <w:szCs w:val="28"/>
        </w:rPr>
        <w:t xml:space="preserve"> реестр</w:t>
      </w:r>
      <w:r>
        <w:rPr>
          <w:color w:val="000000"/>
          <w:sz w:val="28"/>
          <w:szCs w:val="28"/>
        </w:rPr>
        <w:t>а</w:t>
      </w:r>
      <w:r w:rsidRPr="000911AE">
        <w:rPr>
          <w:color w:val="000000"/>
          <w:sz w:val="28"/>
          <w:szCs w:val="28"/>
        </w:rPr>
        <w:t xml:space="preserve"> </w:t>
      </w:r>
      <w:r>
        <w:rPr>
          <w:color w:val="000000"/>
          <w:sz w:val="28"/>
          <w:szCs w:val="28"/>
        </w:rPr>
        <w:t xml:space="preserve">недвижимости и </w:t>
      </w:r>
      <w:r w:rsidR="00107F07">
        <w:rPr>
          <w:color w:val="000000"/>
          <w:sz w:val="28"/>
          <w:szCs w:val="28"/>
        </w:rPr>
        <w:t xml:space="preserve">реестра </w:t>
      </w:r>
      <w:r w:rsidR="005E7CF9">
        <w:rPr>
          <w:color w:val="000000"/>
          <w:sz w:val="28"/>
          <w:szCs w:val="28"/>
        </w:rPr>
        <w:t>казны МР</w:t>
      </w:r>
      <w:r>
        <w:rPr>
          <w:color w:val="000000"/>
          <w:sz w:val="28"/>
          <w:szCs w:val="28"/>
        </w:rPr>
        <w:t xml:space="preserve"> «Ленский район».</w:t>
      </w:r>
      <w:r w:rsidRPr="00E16A0D">
        <w:rPr>
          <w:color w:val="000000"/>
          <w:sz w:val="28"/>
          <w:szCs w:val="28"/>
        </w:rPr>
        <w:t xml:space="preserve">      </w:t>
      </w:r>
    </w:p>
    <w:p w:rsidR="00ED6D36" w:rsidRDefault="00ED6D36" w:rsidP="00ED6D36">
      <w:pPr>
        <w:tabs>
          <w:tab w:val="left" w:pos="4164"/>
        </w:tabs>
        <w:spacing w:line="276" w:lineRule="auto"/>
        <w:rPr>
          <w:sz w:val="24"/>
          <w:szCs w:val="24"/>
          <w:highlight w:val="yellow"/>
        </w:rPr>
      </w:pPr>
    </w:p>
    <w:p w:rsidR="00ED6D36" w:rsidRDefault="00ED6D36" w:rsidP="00ED6D36">
      <w:pPr>
        <w:rPr>
          <w:sz w:val="24"/>
          <w:szCs w:val="24"/>
          <w:highlight w:val="yellow"/>
        </w:rPr>
      </w:pPr>
    </w:p>
    <w:p w:rsidR="00ED6D36" w:rsidRDefault="00ED6D36" w:rsidP="00ED6D36">
      <w:pPr>
        <w:rPr>
          <w:b/>
          <w:sz w:val="28"/>
          <w:szCs w:val="28"/>
        </w:rPr>
      </w:pPr>
      <w:r w:rsidRPr="00ED6D36">
        <w:rPr>
          <w:b/>
          <w:sz w:val="28"/>
          <w:szCs w:val="28"/>
        </w:rPr>
        <w:t>Председатель</w:t>
      </w:r>
      <w:r w:rsidR="009F4970" w:rsidRPr="009F4970">
        <w:rPr>
          <w:b/>
          <w:sz w:val="28"/>
          <w:szCs w:val="28"/>
        </w:rPr>
        <w:t xml:space="preserve"> МКУ «КИО»</w:t>
      </w:r>
    </w:p>
    <w:p w:rsidR="00ED6D36" w:rsidRPr="00ED6D36" w:rsidRDefault="00ED6D36" w:rsidP="00ED6D36">
      <w:pPr>
        <w:rPr>
          <w:b/>
          <w:sz w:val="28"/>
          <w:szCs w:val="28"/>
        </w:rPr>
      </w:pPr>
      <w:r w:rsidRPr="00ED6D36">
        <w:rPr>
          <w:b/>
          <w:sz w:val="28"/>
          <w:szCs w:val="28"/>
        </w:rPr>
        <w:t xml:space="preserve">МР «Ленский район»                                                                    </w:t>
      </w:r>
      <w:r>
        <w:rPr>
          <w:b/>
          <w:sz w:val="28"/>
          <w:szCs w:val="28"/>
        </w:rPr>
        <w:t xml:space="preserve">     </w:t>
      </w:r>
      <w:r w:rsidRPr="00ED6D36">
        <w:rPr>
          <w:b/>
          <w:sz w:val="28"/>
          <w:szCs w:val="28"/>
        </w:rPr>
        <w:t>А.С. Пляскина</w:t>
      </w:r>
    </w:p>
    <w:sectPr w:rsidR="00ED6D36" w:rsidRPr="00ED6D36" w:rsidSect="00890AD3">
      <w:footerReference w:type="default" r:id="rId9"/>
      <w:pgSz w:w="11918" w:h="16854"/>
      <w:pgMar w:top="709" w:right="719" w:bottom="709" w:left="1418" w:header="720" w:footer="720"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30D7" w:rsidRDefault="00D030D7" w:rsidP="003461CC">
      <w:r>
        <w:separator/>
      </w:r>
    </w:p>
  </w:endnote>
  <w:endnote w:type="continuationSeparator" w:id="0">
    <w:p w:rsidR="00D030D7" w:rsidRDefault="00D030D7" w:rsidP="003461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85212073"/>
      <w:docPartObj>
        <w:docPartGallery w:val="Page Numbers (Bottom of Page)"/>
        <w:docPartUnique/>
      </w:docPartObj>
    </w:sdtPr>
    <w:sdtEndPr/>
    <w:sdtContent>
      <w:p w:rsidR="004D787C" w:rsidRDefault="004D787C">
        <w:pPr>
          <w:pStyle w:val="ae"/>
          <w:jc w:val="right"/>
        </w:pPr>
        <w:r>
          <w:fldChar w:fldCharType="begin"/>
        </w:r>
        <w:r>
          <w:instrText>PAGE   \* MERGEFORMAT</w:instrText>
        </w:r>
        <w:r>
          <w:fldChar w:fldCharType="separate"/>
        </w:r>
        <w:r w:rsidR="00FA45C5">
          <w:rPr>
            <w:noProof/>
          </w:rPr>
          <w:t>1</w:t>
        </w:r>
        <w:r>
          <w:fldChar w:fldCharType="end"/>
        </w:r>
      </w:p>
    </w:sdtContent>
  </w:sdt>
  <w:p w:rsidR="004D787C" w:rsidRDefault="004D787C">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30D7" w:rsidRDefault="00D030D7" w:rsidP="003461CC">
      <w:r>
        <w:separator/>
      </w:r>
    </w:p>
  </w:footnote>
  <w:footnote w:type="continuationSeparator" w:id="0">
    <w:p w:rsidR="00D030D7" w:rsidRDefault="00D030D7" w:rsidP="003461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3"/>
    <w:multiLevelType w:val="multilevel"/>
    <w:tmpl w:val="00000003"/>
    <w:name w:val="WW8Num3"/>
    <w:lvl w:ilvl="0">
      <w:start w:val="1"/>
      <w:numFmt w:val="decimal"/>
      <w:lvlText w:val="%1."/>
      <w:lvlJc w:val="left"/>
      <w:pPr>
        <w:tabs>
          <w:tab w:val="num" w:pos="720"/>
        </w:tabs>
        <w:ind w:left="720" w:hanging="360"/>
      </w:pPr>
    </w:lvl>
    <w:lvl w:ilvl="1">
      <w:start w:val="2"/>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4"/>
    <w:multiLevelType w:val="multilevel"/>
    <w:tmpl w:val="00000004"/>
    <w:name w:val="WW8Num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4F3118A"/>
    <w:multiLevelType w:val="hybridMultilevel"/>
    <w:tmpl w:val="15D8747C"/>
    <w:lvl w:ilvl="0" w:tplc="4C40BB04">
      <w:start w:val="3"/>
      <w:numFmt w:val="decimal"/>
      <w:lvlText w:val="%1."/>
      <w:lvlJc w:val="left"/>
      <w:pPr>
        <w:ind w:left="1637" w:hanging="360"/>
      </w:pPr>
      <w:rPr>
        <w:rFonts w:hint="default"/>
      </w:rPr>
    </w:lvl>
    <w:lvl w:ilvl="1" w:tplc="04190019" w:tentative="1">
      <w:start w:val="1"/>
      <w:numFmt w:val="lowerLetter"/>
      <w:lvlText w:val="%2."/>
      <w:lvlJc w:val="left"/>
      <w:pPr>
        <w:ind w:left="2357" w:hanging="360"/>
      </w:pPr>
    </w:lvl>
    <w:lvl w:ilvl="2" w:tplc="0419001B" w:tentative="1">
      <w:start w:val="1"/>
      <w:numFmt w:val="lowerRoman"/>
      <w:lvlText w:val="%3."/>
      <w:lvlJc w:val="right"/>
      <w:pPr>
        <w:ind w:left="3077" w:hanging="180"/>
      </w:pPr>
    </w:lvl>
    <w:lvl w:ilvl="3" w:tplc="0419000F" w:tentative="1">
      <w:start w:val="1"/>
      <w:numFmt w:val="decimal"/>
      <w:lvlText w:val="%4."/>
      <w:lvlJc w:val="left"/>
      <w:pPr>
        <w:ind w:left="3797" w:hanging="360"/>
      </w:pPr>
    </w:lvl>
    <w:lvl w:ilvl="4" w:tplc="04190019" w:tentative="1">
      <w:start w:val="1"/>
      <w:numFmt w:val="lowerLetter"/>
      <w:lvlText w:val="%5."/>
      <w:lvlJc w:val="left"/>
      <w:pPr>
        <w:ind w:left="4517" w:hanging="360"/>
      </w:pPr>
    </w:lvl>
    <w:lvl w:ilvl="5" w:tplc="0419001B" w:tentative="1">
      <w:start w:val="1"/>
      <w:numFmt w:val="lowerRoman"/>
      <w:lvlText w:val="%6."/>
      <w:lvlJc w:val="right"/>
      <w:pPr>
        <w:ind w:left="5237" w:hanging="180"/>
      </w:pPr>
    </w:lvl>
    <w:lvl w:ilvl="6" w:tplc="0419000F" w:tentative="1">
      <w:start w:val="1"/>
      <w:numFmt w:val="decimal"/>
      <w:lvlText w:val="%7."/>
      <w:lvlJc w:val="left"/>
      <w:pPr>
        <w:ind w:left="5957" w:hanging="360"/>
      </w:pPr>
    </w:lvl>
    <w:lvl w:ilvl="7" w:tplc="04190019" w:tentative="1">
      <w:start w:val="1"/>
      <w:numFmt w:val="lowerLetter"/>
      <w:lvlText w:val="%8."/>
      <w:lvlJc w:val="left"/>
      <w:pPr>
        <w:ind w:left="6677" w:hanging="360"/>
      </w:pPr>
    </w:lvl>
    <w:lvl w:ilvl="8" w:tplc="0419001B" w:tentative="1">
      <w:start w:val="1"/>
      <w:numFmt w:val="lowerRoman"/>
      <w:lvlText w:val="%9."/>
      <w:lvlJc w:val="right"/>
      <w:pPr>
        <w:ind w:left="7397" w:hanging="180"/>
      </w:pPr>
    </w:lvl>
  </w:abstractNum>
  <w:abstractNum w:abstractNumId="4" w15:restartNumberingAfterBreak="0">
    <w:nsid w:val="0AD65A0E"/>
    <w:multiLevelType w:val="multilevel"/>
    <w:tmpl w:val="15FE106A"/>
    <w:lvl w:ilvl="0">
      <w:start w:val="3"/>
      <w:numFmt w:val="decimal"/>
      <w:lvlText w:val="%1."/>
      <w:lvlJc w:val="left"/>
      <w:pPr>
        <w:ind w:left="585" w:hanging="585"/>
      </w:pPr>
      <w:rPr>
        <w:rFonts w:cs="Times New Roman"/>
      </w:rPr>
    </w:lvl>
    <w:lvl w:ilvl="1">
      <w:start w:val="7"/>
      <w:numFmt w:val="decimal"/>
      <w:lvlText w:val="%1.%2."/>
      <w:lvlJc w:val="left"/>
      <w:pPr>
        <w:ind w:left="900" w:hanging="720"/>
      </w:pPr>
      <w:rPr>
        <w:rFonts w:cs="Times New Roman"/>
      </w:rPr>
    </w:lvl>
    <w:lvl w:ilvl="2">
      <w:start w:val="1"/>
      <w:numFmt w:val="decimal"/>
      <w:lvlText w:val="%1.%2.%3."/>
      <w:lvlJc w:val="left"/>
      <w:pPr>
        <w:ind w:left="1080" w:hanging="720"/>
      </w:pPr>
      <w:rPr>
        <w:rFonts w:cs="Times New Roman"/>
      </w:rPr>
    </w:lvl>
    <w:lvl w:ilvl="3">
      <w:start w:val="1"/>
      <w:numFmt w:val="decimal"/>
      <w:lvlText w:val="%1.%2.%3.%4."/>
      <w:lvlJc w:val="left"/>
      <w:pPr>
        <w:ind w:left="1620" w:hanging="1080"/>
      </w:pPr>
      <w:rPr>
        <w:rFonts w:cs="Times New Roman"/>
      </w:rPr>
    </w:lvl>
    <w:lvl w:ilvl="4">
      <w:start w:val="1"/>
      <w:numFmt w:val="decimal"/>
      <w:lvlText w:val="%1.%2.%3.%4.%5."/>
      <w:lvlJc w:val="left"/>
      <w:pPr>
        <w:ind w:left="1800" w:hanging="1080"/>
      </w:pPr>
      <w:rPr>
        <w:rFonts w:cs="Times New Roman"/>
      </w:rPr>
    </w:lvl>
    <w:lvl w:ilvl="5">
      <w:start w:val="1"/>
      <w:numFmt w:val="decimal"/>
      <w:lvlText w:val="%1.%2.%3.%4.%5.%6."/>
      <w:lvlJc w:val="left"/>
      <w:pPr>
        <w:ind w:left="2340" w:hanging="1440"/>
      </w:pPr>
      <w:rPr>
        <w:rFonts w:cs="Times New Roman"/>
      </w:rPr>
    </w:lvl>
    <w:lvl w:ilvl="6">
      <w:start w:val="1"/>
      <w:numFmt w:val="decimal"/>
      <w:lvlText w:val="%1.%2.%3.%4.%5.%6.%7."/>
      <w:lvlJc w:val="left"/>
      <w:pPr>
        <w:ind w:left="2520" w:hanging="1440"/>
      </w:pPr>
      <w:rPr>
        <w:rFonts w:cs="Times New Roman"/>
      </w:rPr>
    </w:lvl>
    <w:lvl w:ilvl="7">
      <w:start w:val="1"/>
      <w:numFmt w:val="decimal"/>
      <w:lvlText w:val="%1.%2.%3.%4.%5.%6.%7.%8."/>
      <w:lvlJc w:val="left"/>
      <w:pPr>
        <w:ind w:left="3060" w:hanging="1800"/>
      </w:pPr>
      <w:rPr>
        <w:rFonts w:cs="Times New Roman"/>
      </w:rPr>
    </w:lvl>
    <w:lvl w:ilvl="8">
      <w:start w:val="1"/>
      <w:numFmt w:val="decimal"/>
      <w:lvlText w:val="%1.%2.%3.%4.%5.%6.%7.%8.%9."/>
      <w:lvlJc w:val="left"/>
      <w:pPr>
        <w:ind w:left="3600" w:hanging="2160"/>
      </w:pPr>
      <w:rPr>
        <w:rFonts w:cs="Times New Roman"/>
      </w:rPr>
    </w:lvl>
  </w:abstractNum>
  <w:abstractNum w:abstractNumId="5" w15:restartNumberingAfterBreak="0">
    <w:nsid w:val="109562B2"/>
    <w:multiLevelType w:val="hybridMultilevel"/>
    <w:tmpl w:val="EBC23A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1BB3763"/>
    <w:multiLevelType w:val="multilevel"/>
    <w:tmpl w:val="2D1E4236"/>
    <w:lvl w:ilvl="0">
      <w:start w:val="3"/>
      <w:numFmt w:val="decimal"/>
      <w:lvlText w:val="%1."/>
      <w:lvlJc w:val="left"/>
      <w:pPr>
        <w:ind w:left="720" w:hanging="360"/>
      </w:pPr>
      <w:rPr>
        <w:rFonts w:cs="Times New Roman"/>
      </w:rPr>
    </w:lvl>
    <w:lvl w:ilvl="1">
      <w:start w:val="6"/>
      <w:numFmt w:val="decimal"/>
      <w:isLgl/>
      <w:lvlText w:val="%1.%2."/>
      <w:lvlJc w:val="left"/>
      <w:pPr>
        <w:ind w:left="1095" w:hanging="735"/>
      </w:pPr>
      <w:rPr>
        <w:rFonts w:cs="Times New Roman"/>
      </w:rPr>
    </w:lvl>
    <w:lvl w:ilvl="2">
      <w:start w:val="1"/>
      <w:numFmt w:val="decimal"/>
      <w:isLgl/>
      <w:lvlText w:val="%1.%2.%3."/>
      <w:lvlJc w:val="left"/>
      <w:pPr>
        <w:ind w:left="1095" w:hanging="735"/>
      </w:pPr>
      <w:rPr>
        <w:rFonts w:cs="Times New Roman"/>
      </w:rPr>
    </w:lvl>
    <w:lvl w:ilvl="3">
      <w:start w:val="1"/>
      <w:numFmt w:val="decimal"/>
      <w:isLgl/>
      <w:lvlText w:val="%1.%2.%3.%4."/>
      <w:lvlJc w:val="left"/>
      <w:pPr>
        <w:ind w:left="1095" w:hanging="735"/>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7" w15:restartNumberingAfterBreak="0">
    <w:nsid w:val="26610479"/>
    <w:multiLevelType w:val="hybridMultilevel"/>
    <w:tmpl w:val="EA823612"/>
    <w:lvl w:ilvl="0" w:tplc="CAE09198">
      <w:start w:val="2"/>
      <w:numFmt w:val="decimal"/>
      <w:lvlText w:val="%1."/>
      <w:lvlJc w:val="left"/>
      <w:pPr>
        <w:ind w:left="1288" w:hanging="360"/>
      </w:pPr>
      <w:rPr>
        <w:rFonts w:hint="default"/>
      </w:rPr>
    </w:lvl>
    <w:lvl w:ilvl="1" w:tplc="04190019" w:tentative="1">
      <w:start w:val="1"/>
      <w:numFmt w:val="lowerLetter"/>
      <w:lvlText w:val="%2."/>
      <w:lvlJc w:val="left"/>
      <w:pPr>
        <w:ind w:left="2008" w:hanging="360"/>
      </w:pPr>
    </w:lvl>
    <w:lvl w:ilvl="2" w:tplc="0419001B" w:tentative="1">
      <w:start w:val="1"/>
      <w:numFmt w:val="lowerRoman"/>
      <w:lvlText w:val="%3."/>
      <w:lvlJc w:val="right"/>
      <w:pPr>
        <w:ind w:left="2728" w:hanging="180"/>
      </w:pPr>
    </w:lvl>
    <w:lvl w:ilvl="3" w:tplc="0419000F" w:tentative="1">
      <w:start w:val="1"/>
      <w:numFmt w:val="decimal"/>
      <w:lvlText w:val="%4."/>
      <w:lvlJc w:val="left"/>
      <w:pPr>
        <w:ind w:left="3448" w:hanging="360"/>
      </w:pPr>
    </w:lvl>
    <w:lvl w:ilvl="4" w:tplc="04190019" w:tentative="1">
      <w:start w:val="1"/>
      <w:numFmt w:val="lowerLetter"/>
      <w:lvlText w:val="%5."/>
      <w:lvlJc w:val="left"/>
      <w:pPr>
        <w:ind w:left="4168" w:hanging="360"/>
      </w:pPr>
    </w:lvl>
    <w:lvl w:ilvl="5" w:tplc="0419001B" w:tentative="1">
      <w:start w:val="1"/>
      <w:numFmt w:val="lowerRoman"/>
      <w:lvlText w:val="%6."/>
      <w:lvlJc w:val="right"/>
      <w:pPr>
        <w:ind w:left="4888" w:hanging="180"/>
      </w:pPr>
    </w:lvl>
    <w:lvl w:ilvl="6" w:tplc="0419000F" w:tentative="1">
      <w:start w:val="1"/>
      <w:numFmt w:val="decimal"/>
      <w:lvlText w:val="%7."/>
      <w:lvlJc w:val="left"/>
      <w:pPr>
        <w:ind w:left="5608" w:hanging="360"/>
      </w:pPr>
    </w:lvl>
    <w:lvl w:ilvl="7" w:tplc="04190019" w:tentative="1">
      <w:start w:val="1"/>
      <w:numFmt w:val="lowerLetter"/>
      <w:lvlText w:val="%8."/>
      <w:lvlJc w:val="left"/>
      <w:pPr>
        <w:ind w:left="6328" w:hanging="360"/>
      </w:pPr>
    </w:lvl>
    <w:lvl w:ilvl="8" w:tplc="0419001B" w:tentative="1">
      <w:start w:val="1"/>
      <w:numFmt w:val="lowerRoman"/>
      <w:lvlText w:val="%9."/>
      <w:lvlJc w:val="right"/>
      <w:pPr>
        <w:ind w:left="7048" w:hanging="180"/>
      </w:pPr>
    </w:lvl>
  </w:abstractNum>
  <w:abstractNum w:abstractNumId="8" w15:restartNumberingAfterBreak="0">
    <w:nsid w:val="2C8F29BE"/>
    <w:multiLevelType w:val="hybridMultilevel"/>
    <w:tmpl w:val="D202397A"/>
    <w:lvl w:ilvl="0" w:tplc="91F03DAE">
      <w:numFmt w:val="bullet"/>
      <w:lvlText w:val="-"/>
      <w:lvlJc w:val="left"/>
      <w:pPr>
        <w:tabs>
          <w:tab w:val="num" w:pos="1065"/>
        </w:tabs>
        <w:ind w:left="1065" w:hanging="360"/>
      </w:pPr>
      <w:rPr>
        <w:rFonts w:ascii="Times New Roman" w:eastAsia="Times New Roman" w:hAnsi="Times New Roman" w:cs="Times New Roman" w:hint="default"/>
      </w:rPr>
    </w:lvl>
    <w:lvl w:ilvl="1" w:tplc="04190003">
      <w:start w:val="1"/>
      <w:numFmt w:val="bullet"/>
      <w:lvlText w:val="o"/>
      <w:lvlJc w:val="left"/>
      <w:pPr>
        <w:tabs>
          <w:tab w:val="num" w:pos="1785"/>
        </w:tabs>
        <w:ind w:left="1785" w:hanging="360"/>
      </w:pPr>
      <w:rPr>
        <w:rFonts w:ascii="Courier New" w:hAnsi="Courier New" w:cs="Times New Roman" w:hint="default"/>
      </w:rPr>
    </w:lvl>
    <w:lvl w:ilvl="2" w:tplc="04190005">
      <w:start w:val="1"/>
      <w:numFmt w:val="bullet"/>
      <w:lvlText w:val=""/>
      <w:lvlJc w:val="left"/>
      <w:pPr>
        <w:tabs>
          <w:tab w:val="num" w:pos="2505"/>
        </w:tabs>
        <w:ind w:left="2505" w:hanging="360"/>
      </w:pPr>
      <w:rPr>
        <w:rFonts w:ascii="Wingdings" w:hAnsi="Wingdings" w:hint="default"/>
      </w:rPr>
    </w:lvl>
    <w:lvl w:ilvl="3" w:tplc="04190001">
      <w:start w:val="1"/>
      <w:numFmt w:val="bullet"/>
      <w:lvlText w:val=""/>
      <w:lvlJc w:val="left"/>
      <w:pPr>
        <w:tabs>
          <w:tab w:val="num" w:pos="3225"/>
        </w:tabs>
        <w:ind w:left="3225" w:hanging="360"/>
      </w:pPr>
      <w:rPr>
        <w:rFonts w:ascii="Symbol" w:hAnsi="Symbol" w:hint="default"/>
      </w:rPr>
    </w:lvl>
    <w:lvl w:ilvl="4" w:tplc="04190003">
      <w:start w:val="1"/>
      <w:numFmt w:val="bullet"/>
      <w:lvlText w:val="o"/>
      <w:lvlJc w:val="left"/>
      <w:pPr>
        <w:tabs>
          <w:tab w:val="num" w:pos="3945"/>
        </w:tabs>
        <w:ind w:left="3945" w:hanging="360"/>
      </w:pPr>
      <w:rPr>
        <w:rFonts w:ascii="Courier New" w:hAnsi="Courier New" w:cs="Times New Roman" w:hint="default"/>
      </w:rPr>
    </w:lvl>
    <w:lvl w:ilvl="5" w:tplc="04190005">
      <w:start w:val="1"/>
      <w:numFmt w:val="bullet"/>
      <w:lvlText w:val=""/>
      <w:lvlJc w:val="left"/>
      <w:pPr>
        <w:tabs>
          <w:tab w:val="num" w:pos="4665"/>
        </w:tabs>
        <w:ind w:left="4665" w:hanging="360"/>
      </w:pPr>
      <w:rPr>
        <w:rFonts w:ascii="Wingdings" w:hAnsi="Wingdings" w:hint="default"/>
      </w:rPr>
    </w:lvl>
    <w:lvl w:ilvl="6" w:tplc="04190001">
      <w:start w:val="1"/>
      <w:numFmt w:val="bullet"/>
      <w:lvlText w:val=""/>
      <w:lvlJc w:val="left"/>
      <w:pPr>
        <w:tabs>
          <w:tab w:val="num" w:pos="5385"/>
        </w:tabs>
        <w:ind w:left="5385" w:hanging="360"/>
      </w:pPr>
      <w:rPr>
        <w:rFonts w:ascii="Symbol" w:hAnsi="Symbol" w:hint="default"/>
      </w:rPr>
    </w:lvl>
    <w:lvl w:ilvl="7" w:tplc="04190003">
      <w:start w:val="1"/>
      <w:numFmt w:val="bullet"/>
      <w:lvlText w:val="o"/>
      <w:lvlJc w:val="left"/>
      <w:pPr>
        <w:tabs>
          <w:tab w:val="num" w:pos="6105"/>
        </w:tabs>
        <w:ind w:left="6105" w:hanging="360"/>
      </w:pPr>
      <w:rPr>
        <w:rFonts w:ascii="Courier New" w:hAnsi="Courier New" w:cs="Times New Roman" w:hint="default"/>
      </w:rPr>
    </w:lvl>
    <w:lvl w:ilvl="8" w:tplc="04190005">
      <w:start w:val="1"/>
      <w:numFmt w:val="bullet"/>
      <w:lvlText w:val=""/>
      <w:lvlJc w:val="left"/>
      <w:pPr>
        <w:tabs>
          <w:tab w:val="num" w:pos="6825"/>
        </w:tabs>
        <w:ind w:left="6825" w:hanging="360"/>
      </w:pPr>
      <w:rPr>
        <w:rFonts w:ascii="Wingdings" w:hAnsi="Wingdings" w:hint="default"/>
      </w:rPr>
    </w:lvl>
  </w:abstractNum>
  <w:abstractNum w:abstractNumId="9" w15:restartNumberingAfterBreak="0">
    <w:nsid w:val="2E622CE6"/>
    <w:multiLevelType w:val="hybridMultilevel"/>
    <w:tmpl w:val="310C0E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88A39C2"/>
    <w:multiLevelType w:val="hybridMultilevel"/>
    <w:tmpl w:val="A05085BE"/>
    <w:lvl w:ilvl="0" w:tplc="D662F7C4">
      <w:start w:val="5"/>
      <w:numFmt w:val="decimal"/>
      <w:lvlText w:val="%1."/>
      <w:lvlJc w:val="left"/>
      <w:pPr>
        <w:ind w:left="1080" w:hanging="360"/>
      </w:pPr>
      <w:rPr>
        <w:rFonts w:cs="Times New Roman"/>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11" w15:restartNumberingAfterBreak="0">
    <w:nsid w:val="40106C7C"/>
    <w:multiLevelType w:val="hybridMultilevel"/>
    <w:tmpl w:val="5590C792"/>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57C02E3B"/>
    <w:multiLevelType w:val="hybridMultilevel"/>
    <w:tmpl w:val="5104613E"/>
    <w:lvl w:ilvl="0" w:tplc="2486A9A2">
      <w:start w:val="2"/>
      <w:numFmt w:val="decimal"/>
      <w:lvlText w:val="%1."/>
      <w:lvlJc w:val="left"/>
      <w:pPr>
        <w:ind w:left="928" w:hanging="360"/>
      </w:pPr>
      <w:rPr>
        <w:rFonts w:hint="default"/>
      </w:rPr>
    </w:lvl>
    <w:lvl w:ilvl="1" w:tplc="04190019">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3" w15:restartNumberingAfterBreak="0">
    <w:nsid w:val="6BFE4397"/>
    <w:multiLevelType w:val="multilevel"/>
    <w:tmpl w:val="69E85846"/>
    <w:lvl w:ilvl="0">
      <w:start w:val="1"/>
      <w:numFmt w:val="decimal"/>
      <w:lvlText w:val="%1."/>
      <w:lvlJc w:val="left"/>
      <w:pPr>
        <w:ind w:left="1637" w:hanging="360"/>
      </w:pPr>
      <w:rPr>
        <w:rFonts w:ascii="Times New Roman" w:eastAsia="Times New Roman" w:hAnsi="Times New Roman" w:cs="Times New Roman"/>
        <w:b w:val="0"/>
      </w:rPr>
    </w:lvl>
    <w:lvl w:ilvl="1">
      <w:start w:val="1"/>
      <w:numFmt w:val="decimal"/>
      <w:isLgl/>
      <w:lvlText w:val="%1.%2."/>
      <w:lvlJc w:val="left"/>
      <w:pPr>
        <w:ind w:left="1146" w:hanging="720"/>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648" w:hanging="1080"/>
      </w:pPr>
      <w:rPr>
        <w:rFonts w:hint="default"/>
      </w:rPr>
    </w:lvl>
    <w:lvl w:ilvl="4">
      <w:start w:val="1"/>
      <w:numFmt w:val="decimal"/>
      <w:isLgl/>
      <w:lvlText w:val="%1.%2.%3.%4.%5."/>
      <w:lvlJc w:val="left"/>
      <w:pPr>
        <w:ind w:left="1648" w:hanging="1080"/>
      </w:pPr>
      <w:rPr>
        <w:rFonts w:hint="default"/>
      </w:rPr>
    </w:lvl>
    <w:lvl w:ilvl="5">
      <w:start w:val="1"/>
      <w:numFmt w:val="decimal"/>
      <w:isLgl/>
      <w:lvlText w:val="%1.%2.%3.%4.%5.%6."/>
      <w:lvlJc w:val="left"/>
      <w:pPr>
        <w:ind w:left="2008" w:hanging="1440"/>
      </w:pPr>
      <w:rPr>
        <w:rFonts w:hint="default"/>
      </w:rPr>
    </w:lvl>
    <w:lvl w:ilvl="6">
      <w:start w:val="1"/>
      <w:numFmt w:val="decimal"/>
      <w:isLgl/>
      <w:lvlText w:val="%1.%2.%3.%4.%5.%6.%7."/>
      <w:lvlJc w:val="left"/>
      <w:pPr>
        <w:ind w:left="2008" w:hanging="1440"/>
      </w:pPr>
      <w:rPr>
        <w:rFonts w:hint="default"/>
      </w:rPr>
    </w:lvl>
    <w:lvl w:ilvl="7">
      <w:start w:val="1"/>
      <w:numFmt w:val="decimal"/>
      <w:isLgl/>
      <w:lvlText w:val="%1.%2.%3.%4.%5.%6.%7.%8."/>
      <w:lvlJc w:val="left"/>
      <w:pPr>
        <w:ind w:left="2368" w:hanging="1800"/>
      </w:pPr>
      <w:rPr>
        <w:rFonts w:hint="default"/>
      </w:rPr>
    </w:lvl>
    <w:lvl w:ilvl="8">
      <w:start w:val="1"/>
      <w:numFmt w:val="decimal"/>
      <w:isLgl/>
      <w:lvlText w:val="%1.%2.%3.%4.%5.%6.%7.%8.%9."/>
      <w:lvlJc w:val="left"/>
      <w:pPr>
        <w:ind w:left="2368" w:hanging="1800"/>
      </w:pPr>
      <w:rPr>
        <w:rFonts w:hint="default"/>
      </w:rPr>
    </w:lvl>
  </w:abstractNum>
  <w:abstractNum w:abstractNumId="14" w15:restartNumberingAfterBreak="0">
    <w:nsid w:val="7B6A57FA"/>
    <w:multiLevelType w:val="hybridMultilevel"/>
    <w:tmpl w:val="3632AC96"/>
    <w:lvl w:ilvl="0" w:tplc="230843D2">
      <w:start w:val="1"/>
      <w:numFmt w:val="decimal"/>
      <w:lvlText w:val="%1."/>
      <w:lvlJc w:val="left"/>
      <w:pPr>
        <w:ind w:left="786" w:hanging="360"/>
      </w:pPr>
      <w:rPr>
        <w:rFonts w:hint="default"/>
      </w:rPr>
    </w:lvl>
    <w:lvl w:ilvl="1" w:tplc="04190019" w:tentative="1">
      <w:start w:val="1"/>
      <w:numFmt w:val="lowerLetter"/>
      <w:lvlText w:val="%2."/>
      <w:lvlJc w:val="left"/>
      <w:pPr>
        <w:ind w:left="2008" w:hanging="360"/>
      </w:pPr>
    </w:lvl>
    <w:lvl w:ilvl="2" w:tplc="0419001B" w:tentative="1">
      <w:start w:val="1"/>
      <w:numFmt w:val="lowerRoman"/>
      <w:lvlText w:val="%3."/>
      <w:lvlJc w:val="right"/>
      <w:pPr>
        <w:ind w:left="2728" w:hanging="180"/>
      </w:pPr>
    </w:lvl>
    <w:lvl w:ilvl="3" w:tplc="0419000F" w:tentative="1">
      <w:start w:val="1"/>
      <w:numFmt w:val="decimal"/>
      <w:lvlText w:val="%4."/>
      <w:lvlJc w:val="left"/>
      <w:pPr>
        <w:ind w:left="3448" w:hanging="360"/>
      </w:pPr>
    </w:lvl>
    <w:lvl w:ilvl="4" w:tplc="04190019" w:tentative="1">
      <w:start w:val="1"/>
      <w:numFmt w:val="lowerLetter"/>
      <w:lvlText w:val="%5."/>
      <w:lvlJc w:val="left"/>
      <w:pPr>
        <w:ind w:left="4168" w:hanging="360"/>
      </w:pPr>
    </w:lvl>
    <w:lvl w:ilvl="5" w:tplc="0419001B" w:tentative="1">
      <w:start w:val="1"/>
      <w:numFmt w:val="lowerRoman"/>
      <w:lvlText w:val="%6."/>
      <w:lvlJc w:val="right"/>
      <w:pPr>
        <w:ind w:left="4888" w:hanging="180"/>
      </w:pPr>
    </w:lvl>
    <w:lvl w:ilvl="6" w:tplc="0419000F" w:tentative="1">
      <w:start w:val="1"/>
      <w:numFmt w:val="decimal"/>
      <w:lvlText w:val="%7."/>
      <w:lvlJc w:val="left"/>
      <w:pPr>
        <w:ind w:left="5608" w:hanging="360"/>
      </w:pPr>
    </w:lvl>
    <w:lvl w:ilvl="7" w:tplc="04190019" w:tentative="1">
      <w:start w:val="1"/>
      <w:numFmt w:val="lowerLetter"/>
      <w:lvlText w:val="%8."/>
      <w:lvlJc w:val="left"/>
      <w:pPr>
        <w:ind w:left="6328" w:hanging="360"/>
      </w:pPr>
    </w:lvl>
    <w:lvl w:ilvl="8" w:tplc="0419001B" w:tentative="1">
      <w:start w:val="1"/>
      <w:numFmt w:val="lowerRoman"/>
      <w:lvlText w:val="%9."/>
      <w:lvlJc w:val="right"/>
      <w:pPr>
        <w:ind w:left="7048" w:hanging="180"/>
      </w:pPr>
    </w:lvl>
  </w:abstractNum>
  <w:abstractNum w:abstractNumId="15" w15:restartNumberingAfterBreak="0">
    <w:nsid w:val="7E12486C"/>
    <w:multiLevelType w:val="hybridMultilevel"/>
    <w:tmpl w:val="63A4F02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3"/>
  </w:num>
  <w:num w:numId="3">
    <w:abstractNumId w:val="5"/>
  </w:num>
  <w:num w:numId="4">
    <w:abstractNumId w:val="8"/>
  </w:num>
  <w:num w:numId="5">
    <w:abstractNumId w:val="6"/>
    <w:lvlOverride w:ilvl="0">
      <w:startOverride w:val="3"/>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3"/>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num>
  <w:num w:numId="9">
    <w:abstractNumId w:val="11"/>
  </w:num>
  <w:num w:numId="10">
    <w:abstractNumId w:val="12"/>
  </w:num>
  <w:num w:numId="11">
    <w:abstractNumId w:val="0"/>
  </w:num>
  <w:num w:numId="12">
    <w:abstractNumId w:val="1"/>
  </w:num>
  <w:num w:numId="13">
    <w:abstractNumId w:val="2"/>
  </w:num>
  <w:num w:numId="14">
    <w:abstractNumId w:val="3"/>
  </w:num>
  <w:num w:numId="15">
    <w:abstractNumId w:val="7"/>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rawingGridVerticalSpacing w:val="299"/>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56A"/>
    <w:rsid w:val="0000028C"/>
    <w:rsid w:val="00002C34"/>
    <w:rsid w:val="0001147D"/>
    <w:rsid w:val="00011A95"/>
    <w:rsid w:val="000217CE"/>
    <w:rsid w:val="000244EC"/>
    <w:rsid w:val="00031DD2"/>
    <w:rsid w:val="00043DC1"/>
    <w:rsid w:val="000525D8"/>
    <w:rsid w:val="00053ED3"/>
    <w:rsid w:val="00056577"/>
    <w:rsid w:val="000721E3"/>
    <w:rsid w:val="00073CF1"/>
    <w:rsid w:val="00083027"/>
    <w:rsid w:val="000831B8"/>
    <w:rsid w:val="00096EEA"/>
    <w:rsid w:val="000970A7"/>
    <w:rsid w:val="000A1357"/>
    <w:rsid w:val="000A1E68"/>
    <w:rsid w:val="000A2BFA"/>
    <w:rsid w:val="000A3C44"/>
    <w:rsid w:val="000B3412"/>
    <w:rsid w:val="000C0089"/>
    <w:rsid w:val="000C094D"/>
    <w:rsid w:val="000C12CC"/>
    <w:rsid w:val="000D63B6"/>
    <w:rsid w:val="000E06A7"/>
    <w:rsid w:val="000F6A33"/>
    <w:rsid w:val="00100EFA"/>
    <w:rsid w:val="00101D4B"/>
    <w:rsid w:val="00104575"/>
    <w:rsid w:val="00105121"/>
    <w:rsid w:val="00107F07"/>
    <w:rsid w:val="00112847"/>
    <w:rsid w:val="00115996"/>
    <w:rsid w:val="0011758D"/>
    <w:rsid w:val="00123BA7"/>
    <w:rsid w:val="00135549"/>
    <w:rsid w:val="0014241B"/>
    <w:rsid w:val="00142DAC"/>
    <w:rsid w:val="001453A1"/>
    <w:rsid w:val="00147B9E"/>
    <w:rsid w:val="001525A3"/>
    <w:rsid w:val="001563C3"/>
    <w:rsid w:val="00156BE3"/>
    <w:rsid w:val="00173C64"/>
    <w:rsid w:val="00177C65"/>
    <w:rsid w:val="00180BAD"/>
    <w:rsid w:val="00184645"/>
    <w:rsid w:val="001916C6"/>
    <w:rsid w:val="001933CC"/>
    <w:rsid w:val="0019495D"/>
    <w:rsid w:val="001A476A"/>
    <w:rsid w:val="001A4D00"/>
    <w:rsid w:val="001B29EB"/>
    <w:rsid w:val="001B508A"/>
    <w:rsid w:val="001B617A"/>
    <w:rsid w:val="001C33FD"/>
    <w:rsid w:val="001C6499"/>
    <w:rsid w:val="001C6539"/>
    <w:rsid w:val="001E298B"/>
    <w:rsid w:val="001F02DF"/>
    <w:rsid w:val="001F37A6"/>
    <w:rsid w:val="001F43B7"/>
    <w:rsid w:val="001F5029"/>
    <w:rsid w:val="00207E35"/>
    <w:rsid w:val="00212DCB"/>
    <w:rsid w:val="0021486C"/>
    <w:rsid w:val="00224431"/>
    <w:rsid w:val="00234143"/>
    <w:rsid w:val="00236785"/>
    <w:rsid w:val="0025263B"/>
    <w:rsid w:val="002527B8"/>
    <w:rsid w:val="00256B7C"/>
    <w:rsid w:val="00257BD2"/>
    <w:rsid w:val="00261CF0"/>
    <w:rsid w:val="00263019"/>
    <w:rsid w:val="002654EC"/>
    <w:rsid w:val="00266270"/>
    <w:rsid w:val="0027493E"/>
    <w:rsid w:val="00277E8F"/>
    <w:rsid w:val="00280A1E"/>
    <w:rsid w:val="00287412"/>
    <w:rsid w:val="00290AC8"/>
    <w:rsid w:val="00292865"/>
    <w:rsid w:val="002A0F64"/>
    <w:rsid w:val="002A11FE"/>
    <w:rsid w:val="002A528B"/>
    <w:rsid w:val="002A6949"/>
    <w:rsid w:val="002B24C9"/>
    <w:rsid w:val="002C35F2"/>
    <w:rsid w:val="002D45F3"/>
    <w:rsid w:val="002D55F8"/>
    <w:rsid w:val="002E13B8"/>
    <w:rsid w:val="002E21D4"/>
    <w:rsid w:val="002E22F5"/>
    <w:rsid w:val="002F11F6"/>
    <w:rsid w:val="00302B0B"/>
    <w:rsid w:val="0030507A"/>
    <w:rsid w:val="00306A8A"/>
    <w:rsid w:val="003461CC"/>
    <w:rsid w:val="00346ABC"/>
    <w:rsid w:val="00347DB2"/>
    <w:rsid w:val="003513D6"/>
    <w:rsid w:val="0035354C"/>
    <w:rsid w:val="0036019B"/>
    <w:rsid w:val="0036707D"/>
    <w:rsid w:val="0036735C"/>
    <w:rsid w:val="00370110"/>
    <w:rsid w:val="0037044E"/>
    <w:rsid w:val="00382CB0"/>
    <w:rsid w:val="0038573F"/>
    <w:rsid w:val="00386BA9"/>
    <w:rsid w:val="003902F4"/>
    <w:rsid w:val="00393042"/>
    <w:rsid w:val="003A2D39"/>
    <w:rsid w:val="003B1ED3"/>
    <w:rsid w:val="003C124D"/>
    <w:rsid w:val="003C36E9"/>
    <w:rsid w:val="003C3C70"/>
    <w:rsid w:val="003C6D15"/>
    <w:rsid w:val="003D0C9B"/>
    <w:rsid w:val="003D59E7"/>
    <w:rsid w:val="003D5AB7"/>
    <w:rsid w:val="003E771C"/>
    <w:rsid w:val="003F1335"/>
    <w:rsid w:val="004005A6"/>
    <w:rsid w:val="00416CD8"/>
    <w:rsid w:val="004222DA"/>
    <w:rsid w:val="00435512"/>
    <w:rsid w:val="00441438"/>
    <w:rsid w:val="004546B2"/>
    <w:rsid w:val="00461F9C"/>
    <w:rsid w:val="00463FC8"/>
    <w:rsid w:val="00465960"/>
    <w:rsid w:val="004669F5"/>
    <w:rsid w:val="00471DBE"/>
    <w:rsid w:val="00472C55"/>
    <w:rsid w:val="004809B5"/>
    <w:rsid w:val="00483B7E"/>
    <w:rsid w:val="004A3DC7"/>
    <w:rsid w:val="004A6856"/>
    <w:rsid w:val="004B1655"/>
    <w:rsid w:val="004B466F"/>
    <w:rsid w:val="004B4AA2"/>
    <w:rsid w:val="004C0969"/>
    <w:rsid w:val="004C1E21"/>
    <w:rsid w:val="004D23F0"/>
    <w:rsid w:val="004D4B1D"/>
    <w:rsid w:val="004D787C"/>
    <w:rsid w:val="004F4D1B"/>
    <w:rsid w:val="00501A59"/>
    <w:rsid w:val="00504316"/>
    <w:rsid w:val="00504E1D"/>
    <w:rsid w:val="00504F7C"/>
    <w:rsid w:val="00506FD6"/>
    <w:rsid w:val="00510508"/>
    <w:rsid w:val="00514D90"/>
    <w:rsid w:val="00516C48"/>
    <w:rsid w:val="00523329"/>
    <w:rsid w:val="0053360F"/>
    <w:rsid w:val="00542A2A"/>
    <w:rsid w:val="00545CA9"/>
    <w:rsid w:val="005530E6"/>
    <w:rsid w:val="005558C0"/>
    <w:rsid w:val="00556AD9"/>
    <w:rsid w:val="00557857"/>
    <w:rsid w:val="00562243"/>
    <w:rsid w:val="00570C6D"/>
    <w:rsid w:val="00573878"/>
    <w:rsid w:val="00581027"/>
    <w:rsid w:val="0058384A"/>
    <w:rsid w:val="005856AA"/>
    <w:rsid w:val="00591CB9"/>
    <w:rsid w:val="0059275F"/>
    <w:rsid w:val="0059612A"/>
    <w:rsid w:val="005A1B39"/>
    <w:rsid w:val="005A56B9"/>
    <w:rsid w:val="005B3FC2"/>
    <w:rsid w:val="005B4736"/>
    <w:rsid w:val="005B6098"/>
    <w:rsid w:val="005C1713"/>
    <w:rsid w:val="005C2F05"/>
    <w:rsid w:val="005D3C3F"/>
    <w:rsid w:val="005E7CF9"/>
    <w:rsid w:val="005F1D7A"/>
    <w:rsid w:val="005F3626"/>
    <w:rsid w:val="005F4469"/>
    <w:rsid w:val="005F63AE"/>
    <w:rsid w:val="00600B91"/>
    <w:rsid w:val="006015CA"/>
    <w:rsid w:val="00612837"/>
    <w:rsid w:val="00612B85"/>
    <w:rsid w:val="0061433B"/>
    <w:rsid w:val="00616488"/>
    <w:rsid w:val="0061727A"/>
    <w:rsid w:val="00633055"/>
    <w:rsid w:val="00634ABA"/>
    <w:rsid w:val="00641CD1"/>
    <w:rsid w:val="0064348D"/>
    <w:rsid w:val="00645FED"/>
    <w:rsid w:val="006550D4"/>
    <w:rsid w:val="006638E1"/>
    <w:rsid w:val="00670078"/>
    <w:rsid w:val="00676B40"/>
    <w:rsid w:val="00681B11"/>
    <w:rsid w:val="006834AF"/>
    <w:rsid w:val="006870F9"/>
    <w:rsid w:val="006A3030"/>
    <w:rsid w:val="006B2644"/>
    <w:rsid w:val="006B452E"/>
    <w:rsid w:val="006B650A"/>
    <w:rsid w:val="006C4B41"/>
    <w:rsid w:val="006C556A"/>
    <w:rsid w:val="006C75DC"/>
    <w:rsid w:val="006C7C58"/>
    <w:rsid w:val="006E15F8"/>
    <w:rsid w:val="006E3006"/>
    <w:rsid w:val="006E3A8E"/>
    <w:rsid w:val="006E599B"/>
    <w:rsid w:val="006F019E"/>
    <w:rsid w:val="006F3C1A"/>
    <w:rsid w:val="006F4DE8"/>
    <w:rsid w:val="00700F6E"/>
    <w:rsid w:val="00704708"/>
    <w:rsid w:val="0072212F"/>
    <w:rsid w:val="00722E1A"/>
    <w:rsid w:val="00724465"/>
    <w:rsid w:val="007424B9"/>
    <w:rsid w:val="00743E9F"/>
    <w:rsid w:val="00750C7B"/>
    <w:rsid w:val="00755438"/>
    <w:rsid w:val="00755B8C"/>
    <w:rsid w:val="00766BF1"/>
    <w:rsid w:val="0077069C"/>
    <w:rsid w:val="00774047"/>
    <w:rsid w:val="0077675A"/>
    <w:rsid w:val="007A5065"/>
    <w:rsid w:val="007B03CB"/>
    <w:rsid w:val="007B5BD5"/>
    <w:rsid w:val="007C069F"/>
    <w:rsid w:val="007C29EE"/>
    <w:rsid w:val="007D6C6F"/>
    <w:rsid w:val="007F1F44"/>
    <w:rsid w:val="007F27C3"/>
    <w:rsid w:val="007F5E28"/>
    <w:rsid w:val="0081127E"/>
    <w:rsid w:val="00813623"/>
    <w:rsid w:val="0082424A"/>
    <w:rsid w:val="00827797"/>
    <w:rsid w:val="00836363"/>
    <w:rsid w:val="0083733C"/>
    <w:rsid w:val="008408B6"/>
    <w:rsid w:val="00850E9D"/>
    <w:rsid w:val="008668D7"/>
    <w:rsid w:val="00890AD3"/>
    <w:rsid w:val="00891C33"/>
    <w:rsid w:val="008954E9"/>
    <w:rsid w:val="00896473"/>
    <w:rsid w:val="00896BE2"/>
    <w:rsid w:val="008B05AE"/>
    <w:rsid w:val="008B1685"/>
    <w:rsid w:val="008D221B"/>
    <w:rsid w:val="008D4327"/>
    <w:rsid w:val="008E1713"/>
    <w:rsid w:val="008F6ABD"/>
    <w:rsid w:val="008F7416"/>
    <w:rsid w:val="009101D0"/>
    <w:rsid w:val="009230BC"/>
    <w:rsid w:val="009240AB"/>
    <w:rsid w:val="00924F68"/>
    <w:rsid w:val="00935807"/>
    <w:rsid w:val="00935CBB"/>
    <w:rsid w:val="00936E6D"/>
    <w:rsid w:val="0093794D"/>
    <w:rsid w:val="00954B01"/>
    <w:rsid w:val="0095599B"/>
    <w:rsid w:val="00966AF7"/>
    <w:rsid w:val="00981340"/>
    <w:rsid w:val="00981D58"/>
    <w:rsid w:val="00985710"/>
    <w:rsid w:val="009A1CFA"/>
    <w:rsid w:val="009B1029"/>
    <w:rsid w:val="009B3F8D"/>
    <w:rsid w:val="009B6B03"/>
    <w:rsid w:val="009C22B9"/>
    <w:rsid w:val="009E10F2"/>
    <w:rsid w:val="009E1741"/>
    <w:rsid w:val="009E4618"/>
    <w:rsid w:val="009F4970"/>
    <w:rsid w:val="009F7D0B"/>
    <w:rsid w:val="00A02007"/>
    <w:rsid w:val="00A06FE4"/>
    <w:rsid w:val="00A1254B"/>
    <w:rsid w:val="00A16EBD"/>
    <w:rsid w:val="00A27784"/>
    <w:rsid w:val="00A448A0"/>
    <w:rsid w:val="00A50E1C"/>
    <w:rsid w:val="00A50EBB"/>
    <w:rsid w:val="00A56029"/>
    <w:rsid w:val="00A64803"/>
    <w:rsid w:val="00A67BFF"/>
    <w:rsid w:val="00A70758"/>
    <w:rsid w:val="00A71BE1"/>
    <w:rsid w:val="00A732A8"/>
    <w:rsid w:val="00A748F1"/>
    <w:rsid w:val="00AA6986"/>
    <w:rsid w:val="00AA7423"/>
    <w:rsid w:val="00AA7E73"/>
    <w:rsid w:val="00AB7CB2"/>
    <w:rsid w:val="00AC31A6"/>
    <w:rsid w:val="00AC3968"/>
    <w:rsid w:val="00AD083C"/>
    <w:rsid w:val="00AD7BF9"/>
    <w:rsid w:val="00AE32DE"/>
    <w:rsid w:val="00AF2D6E"/>
    <w:rsid w:val="00B017FE"/>
    <w:rsid w:val="00B02641"/>
    <w:rsid w:val="00B02D7A"/>
    <w:rsid w:val="00B04B90"/>
    <w:rsid w:val="00B07522"/>
    <w:rsid w:val="00B1029D"/>
    <w:rsid w:val="00B10E3F"/>
    <w:rsid w:val="00B2455A"/>
    <w:rsid w:val="00B32D72"/>
    <w:rsid w:val="00B340E1"/>
    <w:rsid w:val="00B4510B"/>
    <w:rsid w:val="00B50B5B"/>
    <w:rsid w:val="00B54C62"/>
    <w:rsid w:val="00B56FA7"/>
    <w:rsid w:val="00B60F7D"/>
    <w:rsid w:val="00B6504A"/>
    <w:rsid w:val="00B73A6F"/>
    <w:rsid w:val="00B7742C"/>
    <w:rsid w:val="00B830F1"/>
    <w:rsid w:val="00B86361"/>
    <w:rsid w:val="00B90DC6"/>
    <w:rsid w:val="00B912DD"/>
    <w:rsid w:val="00B970C4"/>
    <w:rsid w:val="00BA07A1"/>
    <w:rsid w:val="00BA0883"/>
    <w:rsid w:val="00BA6553"/>
    <w:rsid w:val="00BB3292"/>
    <w:rsid w:val="00BB7E12"/>
    <w:rsid w:val="00BD5643"/>
    <w:rsid w:val="00BD5761"/>
    <w:rsid w:val="00BE49BF"/>
    <w:rsid w:val="00C215C3"/>
    <w:rsid w:val="00C232CA"/>
    <w:rsid w:val="00C256DE"/>
    <w:rsid w:val="00C318B4"/>
    <w:rsid w:val="00C33234"/>
    <w:rsid w:val="00C42741"/>
    <w:rsid w:val="00C44DAB"/>
    <w:rsid w:val="00C47901"/>
    <w:rsid w:val="00C65C5F"/>
    <w:rsid w:val="00C66E7D"/>
    <w:rsid w:val="00C71B53"/>
    <w:rsid w:val="00C7285B"/>
    <w:rsid w:val="00C96049"/>
    <w:rsid w:val="00C97CB7"/>
    <w:rsid w:val="00CA0017"/>
    <w:rsid w:val="00CB539B"/>
    <w:rsid w:val="00CB7439"/>
    <w:rsid w:val="00CB7C70"/>
    <w:rsid w:val="00CD14C1"/>
    <w:rsid w:val="00CD2B6A"/>
    <w:rsid w:val="00CE035F"/>
    <w:rsid w:val="00CE2AE9"/>
    <w:rsid w:val="00CE45E8"/>
    <w:rsid w:val="00CE4C77"/>
    <w:rsid w:val="00CF5F96"/>
    <w:rsid w:val="00D00E51"/>
    <w:rsid w:val="00D030D7"/>
    <w:rsid w:val="00D051DB"/>
    <w:rsid w:val="00D05C6E"/>
    <w:rsid w:val="00D06B9B"/>
    <w:rsid w:val="00D06F10"/>
    <w:rsid w:val="00D222B1"/>
    <w:rsid w:val="00D31B21"/>
    <w:rsid w:val="00D4336F"/>
    <w:rsid w:val="00D47113"/>
    <w:rsid w:val="00D5591E"/>
    <w:rsid w:val="00D60BB9"/>
    <w:rsid w:val="00D626B8"/>
    <w:rsid w:val="00D643F8"/>
    <w:rsid w:val="00D64E5C"/>
    <w:rsid w:val="00D6536A"/>
    <w:rsid w:val="00D71E3B"/>
    <w:rsid w:val="00D738CE"/>
    <w:rsid w:val="00D83842"/>
    <w:rsid w:val="00D9366D"/>
    <w:rsid w:val="00DA48A2"/>
    <w:rsid w:val="00DB2BCC"/>
    <w:rsid w:val="00DB5812"/>
    <w:rsid w:val="00DD2F74"/>
    <w:rsid w:val="00DD4343"/>
    <w:rsid w:val="00DD43EF"/>
    <w:rsid w:val="00DD5D42"/>
    <w:rsid w:val="00DD6BF5"/>
    <w:rsid w:val="00DD7330"/>
    <w:rsid w:val="00DE47CB"/>
    <w:rsid w:val="00DE4BD6"/>
    <w:rsid w:val="00DE6936"/>
    <w:rsid w:val="00DF4AC1"/>
    <w:rsid w:val="00DF4D16"/>
    <w:rsid w:val="00E0305A"/>
    <w:rsid w:val="00E04A3F"/>
    <w:rsid w:val="00E11F87"/>
    <w:rsid w:val="00E17EAB"/>
    <w:rsid w:val="00E246DE"/>
    <w:rsid w:val="00E34A40"/>
    <w:rsid w:val="00E36308"/>
    <w:rsid w:val="00E41227"/>
    <w:rsid w:val="00E70024"/>
    <w:rsid w:val="00E8384D"/>
    <w:rsid w:val="00E843E6"/>
    <w:rsid w:val="00E87DDA"/>
    <w:rsid w:val="00E961BF"/>
    <w:rsid w:val="00EA2D49"/>
    <w:rsid w:val="00EA37C8"/>
    <w:rsid w:val="00EB0C46"/>
    <w:rsid w:val="00EC1FAA"/>
    <w:rsid w:val="00ED1F9C"/>
    <w:rsid w:val="00ED6BF3"/>
    <w:rsid w:val="00ED6D36"/>
    <w:rsid w:val="00EE40D9"/>
    <w:rsid w:val="00EF4C06"/>
    <w:rsid w:val="00F00BB8"/>
    <w:rsid w:val="00F039C4"/>
    <w:rsid w:val="00F12C6C"/>
    <w:rsid w:val="00F17961"/>
    <w:rsid w:val="00F31E70"/>
    <w:rsid w:val="00F32A38"/>
    <w:rsid w:val="00F415E9"/>
    <w:rsid w:val="00F41C3C"/>
    <w:rsid w:val="00F50A42"/>
    <w:rsid w:val="00F529ED"/>
    <w:rsid w:val="00F53ABA"/>
    <w:rsid w:val="00F81EAE"/>
    <w:rsid w:val="00F87A43"/>
    <w:rsid w:val="00F976BE"/>
    <w:rsid w:val="00FA3D0C"/>
    <w:rsid w:val="00FA3D1B"/>
    <w:rsid w:val="00FA45C5"/>
    <w:rsid w:val="00FA7076"/>
    <w:rsid w:val="00FB1552"/>
    <w:rsid w:val="00FB1F8B"/>
    <w:rsid w:val="00FC21A1"/>
    <w:rsid w:val="00FC562D"/>
    <w:rsid w:val="00FC6682"/>
    <w:rsid w:val="00FD4AC8"/>
    <w:rsid w:val="00FE4578"/>
    <w:rsid w:val="00FE64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B97BDA"/>
  <w15:docId w15:val="{6A447672-11DA-4154-9539-A4473069BC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97CB7"/>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C97CB7"/>
    <w:pPr>
      <w:keepNext/>
      <w:snapToGrid w:val="0"/>
      <w:jc w:val="center"/>
      <w:outlineLvl w:val="0"/>
    </w:pPr>
    <w:rPr>
      <w:rFonts w:ascii="Arial" w:hAnsi="Arial"/>
      <w:b/>
      <w:color w:val="000000"/>
      <w:sz w:val="30"/>
    </w:rPr>
  </w:style>
  <w:style w:type="paragraph" w:styleId="2">
    <w:name w:val="heading 2"/>
    <w:basedOn w:val="a"/>
    <w:next w:val="a"/>
    <w:link w:val="20"/>
    <w:unhideWhenUsed/>
    <w:qFormat/>
    <w:rsid w:val="00C97CB7"/>
    <w:pPr>
      <w:keepNext/>
      <w:spacing w:line="360" w:lineRule="auto"/>
      <w:jc w:val="right"/>
      <w:outlineLvl w:val="1"/>
    </w:pPr>
    <w:rPr>
      <w:rFonts w:ascii="Arial" w:hAnsi="Arial"/>
      <w:sz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97CB7"/>
    <w:rPr>
      <w:rFonts w:ascii="Arial" w:eastAsia="Times New Roman" w:hAnsi="Arial" w:cs="Times New Roman"/>
      <w:b/>
      <w:color w:val="000000"/>
      <w:sz w:val="30"/>
      <w:szCs w:val="20"/>
      <w:lang w:eastAsia="ru-RU"/>
    </w:rPr>
  </w:style>
  <w:style w:type="character" w:customStyle="1" w:styleId="20">
    <w:name w:val="Заголовок 2 Знак"/>
    <w:basedOn w:val="a0"/>
    <w:link w:val="2"/>
    <w:rsid w:val="00C97CB7"/>
    <w:rPr>
      <w:rFonts w:ascii="Arial" w:eastAsia="Times New Roman" w:hAnsi="Arial" w:cs="Times New Roman"/>
      <w:sz w:val="24"/>
      <w:szCs w:val="20"/>
      <w:lang w:eastAsia="ru-RU"/>
    </w:rPr>
  </w:style>
  <w:style w:type="paragraph" w:styleId="a3">
    <w:name w:val="Balloon Text"/>
    <w:basedOn w:val="a"/>
    <w:link w:val="a4"/>
    <w:uiPriority w:val="99"/>
    <w:semiHidden/>
    <w:unhideWhenUsed/>
    <w:rsid w:val="00C97CB7"/>
    <w:rPr>
      <w:rFonts w:ascii="Tahoma" w:hAnsi="Tahoma" w:cs="Tahoma"/>
      <w:sz w:val="16"/>
      <w:szCs w:val="16"/>
    </w:rPr>
  </w:style>
  <w:style w:type="character" w:customStyle="1" w:styleId="a4">
    <w:name w:val="Текст выноски Знак"/>
    <w:basedOn w:val="a0"/>
    <w:link w:val="a3"/>
    <w:uiPriority w:val="99"/>
    <w:semiHidden/>
    <w:rsid w:val="00C97CB7"/>
    <w:rPr>
      <w:rFonts w:ascii="Tahoma" w:eastAsia="Times New Roman" w:hAnsi="Tahoma" w:cs="Tahoma"/>
      <w:sz w:val="16"/>
      <w:szCs w:val="16"/>
      <w:lang w:eastAsia="ru-RU"/>
    </w:rPr>
  </w:style>
  <w:style w:type="paragraph" w:styleId="a5">
    <w:name w:val="List Paragraph"/>
    <w:basedOn w:val="a"/>
    <w:uiPriority w:val="34"/>
    <w:qFormat/>
    <w:rsid w:val="009C22B9"/>
    <w:pPr>
      <w:ind w:left="720"/>
      <w:contextualSpacing/>
    </w:pPr>
  </w:style>
  <w:style w:type="character" w:customStyle="1" w:styleId="8">
    <w:name w:val="Основной текст (8)_"/>
    <w:basedOn w:val="a0"/>
    <w:link w:val="80"/>
    <w:rsid w:val="009C22B9"/>
    <w:rPr>
      <w:rFonts w:ascii="Times New Roman" w:eastAsia="Times New Roman" w:hAnsi="Times New Roman" w:cs="Times New Roman"/>
      <w:b/>
      <w:bCs/>
      <w:sz w:val="26"/>
      <w:szCs w:val="26"/>
      <w:shd w:val="clear" w:color="auto" w:fill="FFFFFF"/>
    </w:rPr>
  </w:style>
  <w:style w:type="paragraph" w:customStyle="1" w:styleId="80">
    <w:name w:val="Основной текст (8)"/>
    <w:basedOn w:val="a"/>
    <w:link w:val="8"/>
    <w:rsid w:val="009C22B9"/>
    <w:pPr>
      <w:widowControl w:val="0"/>
      <w:shd w:val="clear" w:color="auto" w:fill="FFFFFF"/>
      <w:spacing w:before="360" w:after="60" w:line="0" w:lineRule="atLeast"/>
      <w:ind w:hanging="900"/>
      <w:jc w:val="center"/>
    </w:pPr>
    <w:rPr>
      <w:b/>
      <w:bCs/>
      <w:sz w:val="26"/>
      <w:szCs w:val="26"/>
      <w:lang w:eastAsia="en-US"/>
    </w:rPr>
  </w:style>
  <w:style w:type="table" w:styleId="a6">
    <w:name w:val="Table Grid"/>
    <w:basedOn w:val="a1"/>
    <w:rsid w:val="009C22B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basedOn w:val="a0"/>
    <w:uiPriority w:val="99"/>
    <w:semiHidden/>
    <w:unhideWhenUsed/>
    <w:rsid w:val="009C22B9"/>
    <w:rPr>
      <w:color w:val="0000FF"/>
      <w:u w:val="single"/>
    </w:rPr>
  </w:style>
  <w:style w:type="paragraph" w:styleId="a8">
    <w:name w:val="Normal (Web)"/>
    <w:basedOn w:val="a"/>
    <w:uiPriority w:val="99"/>
    <w:unhideWhenUsed/>
    <w:rsid w:val="009C22B9"/>
    <w:pPr>
      <w:spacing w:before="100" w:beforeAutospacing="1" w:after="100" w:afterAutospacing="1"/>
    </w:pPr>
    <w:rPr>
      <w:sz w:val="24"/>
      <w:szCs w:val="24"/>
    </w:rPr>
  </w:style>
  <w:style w:type="paragraph" w:customStyle="1" w:styleId="11">
    <w:name w:val="Абзац списка1"/>
    <w:basedOn w:val="a"/>
    <w:rsid w:val="00F50A42"/>
    <w:pPr>
      <w:spacing w:after="200" w:line="276" w:lineRule="auto"/>
      <w:ind w:left="720"/>
      <w:contextualSpacing/>
    </w:pPr>
    <w:rPr>
      <w:rFonts w:ascii="Calibri" w:hAnsi="Calibri"/>
      <w:sz w:val="22"/>
      <w:szCs w:val="22"/>
      <w:lang w:eastAsia="en-US"/>
    </w:rPr>
  </w:style>
  <w:style w:type="paragraph" w:styleId="a9">
    <w:name w:val="caption"/>
    <w:basedOn w:val="a"/>
    <w:next w:val="aa"/>
    <w:qFormat/>
    <w:rsid w:val="00C44DAB"/>
    <w:pPr>
      <w:suppressAutoHyphens/>
      <w:jc w:val="center"/>
    </w:pPr>
    <w:rPr>
      <w:b/>
      <w:sz w:val="32"/>
      <w:lang w:eastAsia="zh-CN"/>
    </w:rPr>
  </w:style>
  <w:style w:type="paragraph" w:styleId="aa">
    <w:name w:val="Subtitle"/>
    <w:basedOn w:val="a"/>
    <w:next w:val="a"/>
    <w:link w:val="ab"/>
    <w:uiPriority w:val="11"/>
    <w:qFormat/>
    <w:rsid w:val="00C44DAB"/>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b">
    <w:name w:val="Подзаголовок Знак"/>
    <w:basedOn w:val="a0"/>
    <w:link w:val="aa"/>
    <w:uiPriority w:val="11"/>
    <w:rsid w:val="00C44DAB"/>
    <w:rPr>
      <w:rFonts w:asciiTheme="majorHAnsi" w:eastAsiaTheme="majorEastAsia" w:hAnsiTheme="majorHAnsi" w:cstheme="majorBidi"/>
      <w:i/>
      <w:iCs/>
      <w:color w:val="4F81BD" w:themeColor="accent1"/>
      <w:spacing w:val="15"/>
      <w:sz w:val="24"/>
      <w:szCs w:val="24"/>
      <w:lang w:eastAsia="ru-RU"/>
    </w:rPr>
  </w:style>
  <w:style w:type="paragraph" w:styleId="ac">
    <w:name w:val="header"/>
    <w:basedOn w:val="a"/>
    <w:link w:val="ad"/>
    <w:uiPriority w:val="99"/>
    <w:unhideWhenUsed/>
    <w:rsid w:val="003461CC"/>
    <w:pPr>
      <w:tabs>
        <w:tab w:val="center" w:pos="4677"/>
        <w:tab w:val="right" w:pos="9355"/>
      </w:tabs>
    </w:pPr>
  </w:style>
  <w:style w:type="character" w:customStyle="1" w:styleId="ad">
    <w:name w:val="Верхний колонтитул Знак"/>
    <w:basedOn w:val="a0"/>
    <w:link w:val="ac"/>
    <w:uiPriority w:val="99"/>
    <w:rsid w:val="003461CC"/>
    <w:rPr>
      <w:rFonts w:ascii="Times New Roman" w:eastAsia="Times New Roman" w:hAnsi="Times New Roman" w:cs="Times New Roman"/>
      <w:sz w:val="20"/>
      <w:szCs w:val="20"/>
      <w:lang w:eastAsia="ru-RU"/>
    </w:rPr>
  </w:style>
  <w:style w:type="paragraph" w:styleId="ae">
    <w:name w:val="footer"/>
    <w:basedOn w:val="a"/>
    <w:link w:val="af"/>
    <w:uiPriority w:val="99"/>
    <w:unhideWhenUsed/>
    <w:rsid w:val="003461CC"/>
    <w:pPr>
      <w:tabs>
        <w:tab w:val="center" w:pos="4677"/>
        <w:tab w:val="right" w:pos="9355"/>
      </w:tabs>
    </w:pPr>
  </w:style>
  <w:style w:type="character" w:customStyle="1" w:styleId="af">
    <w:name w:val="Нижний колонтитул Знак"/>
    <w:basedOn w:val="a0"/>
    <w:link w:val="ae"/>
    <w:uiPriority w:val="99"/>
    <w:rsid w:val="003461CC"/>
    <w:rPr>
      <w:rFonts w:ascii="Times New Roman" w:eastAsia="Times New Roman" w:hAnsi="Times New Roman" w:cs="Times New Roman"/>
      <w:sz w:val="20"/>
      <w:szCs w:val="20"/>
      <w:lang w:eastAsia="ru-RU"/>
    </w:rPr>
  </w:style>
  <w:style w:type="paragraph" w:styleId="3">
    <w:name w:val="Body Text 3"/>
    <w:basedOn w:val="a"/>
    <w:link w:val="30"/>
    <w:rsid w:val="009E4618"/>
    <w:pPr>
      <w:jc w:val="both"/>
    </w:pPr>
    <w:rPr>
      <w:sz w:val="28"/>
    </w:rPr>
  </w:style>
  <w:style w:type="character" w:customStyle="1" w:styleId="30">
    <w:name w:val="Основной текст 3 Знак"/>
    <w:basedOn w:val="a0"/>
    <w:link w:val="3"/>
    <w:rsid w:val="009E4618"/>
    <w:rPr>
      <w:rFonts w:ascii="Times New Roman" w:eastAsia="Times New Roman" w:hAnsi="Times New Roman" w:cs="Times New Roman"/>
      <w:sz w:val="28"/>
      <w:szCs w:val="20"/>
      <w:lang w:eastAsia="ru-RU"/>
    </w:rPr>
  </w:style>
  <w:style w:type="paragraph" w:customStyle="1" w:styleId="formattexttopleveltextcentertext">
    <w:name w:val="formattext topleveltext centertext"/>
    <w:basedOn w:val="a"/>
    <w:rsid w:val="00600B91"/>
    <w:pPr>
      <w:spacing w:before="100" w:beforeAutospacing="1" w:after="100" w:afterAutospacing="1"/>
    </w:pPr>
    <w:rPr>
      <w:sz w:val="24"/>
      <w:szCs w:val="24"/>
    </w:rPr>
  </w:style>
  <w:style w:type="paragraph" w:customStyle="1" w:styleId="Default">
    <w:name w:val="Default"/>
    <w:rsid w:val="00346ABC"/>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936115">
      <w:bodyDiv w:val="1"/>
      <w:marLeft w:val="0"/>
      <w:marRight w:val="0"/>
      <w:marTop w:val="0"/>
      <w:marBottom w:val="0"/>
      <w:divBdr>
        <w:top w:val="none" w:sz="0" w:space="0" w:color="auto"/>
        <w:left w:val="none" w:sz="0" w:space="0" w:color="auto"/>
        <w:bottom w:val="none" w:sz="0" w:space="0" w:color="auto"/>
        <w:right w:val="none" w:sz="0" w:space="0" w:color="auto"/>
      </w:divBdr>
    </w:div>
    <w:div w:id="378939549">
      <w:bodyDiv w:val="1"/>
      <w:marLeft w:val="0"/>
      <w:marRight w:val="0"/>
      <w:marTop w:val="0"/>
      <w:marBottom w:val="0"/>
      <w:divBdr>
        <w:top w:val="none" w:sz="0" w:space="0" w:color="auto"/>
        <w:left w:val="none" w:sz="0" w:space="0" w:color="auto"/>
        <w:bottom w:val="none" w:sz="0" w:space="0" w:color="auto"/>
        <w:right w:val="none" w:sz="0" w:space="0" w:color="auto"/>
      </w:divBdr>
    </w:div>
    <w:div w:id="519204934">
      <w:bodyDiv w:val="1"/>
      <w:marLeft w:val="0"/>
      <w:marRight w:val="0"/>
      <w:marTop w:val="0"/>
      <w:marBottom w:val="0"/>
      <w:divBdr>
        <w:top w:val="none" w:sz="0" w:space="0" w:color="auto"/>
        <w:left w:val="none" w:sz="0" w:space="0" w:color="auto"/>
        <w:bottom w:val="none" w:sz="0" w:space="0" w:color="auto"/>
        <w:right w:val="none" w:sz="0" w:space="0" w:color="auto"/>
      </w:divBdr>
    </w:div>
    <w:div w:id="591277235">
      <w:bodyDiv w:val="1"/>
      <w:marLeft w:val="0"/>
      <w:marRight w:val="0"/>
      <w:marTop w:val="0"/>
      <w:marBottom w:val="0"/>
      <w:divBdr>
        <w:top w:val="none" w:sz="0" w:space="0" w:color="auto"/>
        <w:left w:val="none" w:sz="0" w:space="0" w:color="auto"/>
        <w:bottom w:val="none" w:sz="0" w:space="0" w:color="auto"/>
        <w:right w:val="none" w:sz="0" w:space="0" w:color="auto"/>
      </w:divBdr>
    </w:div>
    <w:div w:id="710610969">
      <w:bodyDiv w:val="1"/>
      <w:marLeft w:val="0"/>
      <w:marRight w:val="0"/>
      <w:marTop w:val="0"/>
      <w:marBottom w:val="0"/>
      <w:divBdr>
        <w:top w:val="none" w:sz="0" w:space="0" w:color="auto"/>
        <w:left w:val="none" w:sz="0" w:space="0" w:color="auto"/>
        <w:bottom w:val="none" w:sz="0" w:space="0" w:color="auto"/>
        <w:right w:val="none" w:sz="0" w:space="0" w:color="auto"/>
      </w:divBdr>
    </w:div>
    <w:div w:id="975644723">
      <w:bodyDiv w:val="1"/>
      <w:marLeft w:val="0"/>
      <w:marRight w:val="0"/>
      <w:marTop w:val="0"/>
      <w:marBottom w:val="0"/>
      <w:divBdr>
        <w:top w:val="none" w:sz="0" w:space="0" w:color="auto"/>
        <w:left w:val="none" w:sz="0" w:space="0" w:color="auto"/>
        <w:bottom w:val="none" w:sz="0" w:space="0" w:color="auto"/>
        <w:right w:val="none" w:sz="0" w:space="0" w:color="auto"/>
      </w:divBdr>
    </w:div>
    <w:div w:id="1238248089">
      <w:bodyDiv w:val="1"/>
      <w:marLeft w:val="0"/>
      <w:marRight w:val="0"/>
      <w:marTop w:val="0"/>
      <w:marBottom w:val="0"/>
      <w:divBdr>
        <w:top w:val="none" w:sz="0" w:space="0" w:color="auto"/>
        <w:left w:val="none" w:sz="0" w:space="0" w:color="auto"/>
        <w:bottom w:val="none" w:sz="0" w:space="0" w:color="auto"/>
        <w:right w:val="none" w:sz="0" w:space="0" w:color="auto"/>
      </w:divBdr>
      <w:divsChild>
        <w:div w:id="1086611736">
          <w:marLeft w:val="0"/>
          <w:marRight w:val="0"/>
          <w:marTop w:val="0"/>
          <w:marBottom w:val="0"/>
          <w:divBdr>
            <w:top w:val="none" w:sz="0" w:space="0" w:color="auto"/>
            <w:left w:val="none" w:sz="0" w:space="0" w:color="auto"/>
            <w:bottom w:val="none" w:sz="0" w:space="0" w:color="auto"/>
            <w:right w:val="none" w:sz="0" w:space="0" w:color="auto"/>
          </w:divBdr>
        </w:div>
        <w:div w:id="1742562622">
          <w:marLeft w:val="0"/>
          <w:marRight w:val="0"/>
          <w:marTop w:val="0"/>
          <w:marBottom w:val="0"/>
          <w:divBdr>
            <w:top w:val="none" w:sz="0" w:space="0" w:color="auto"/>
            <w:left w:val="none" w:sz="0" w:space="0" w:color="auto"/>
            <w:bottom w:val="none" w:sz="0" w:space="0" w:color="auto"/>
            <w:right w:val="none" w:sz="0" w:space="0" w:color="auto"/>
          </w:divBdr>
        </w:div>
        <w:div w:id="273830359">
          <w:marLeft w:val="0"/>
          <w:marRight w:val="0"/>
          <w:marTop w:val="0"/>
          <w:marBottom w:val="0"/>
          <w:divBdr>
            <w:top w:val="none" w:sz="0" w:space="0" w:color="auto"/>
            <w:left w:val="none" w:sz="0" w:space="0" w:color="auto"/>
            <w:bottom w:val="none" w:sz="0" w:space="0" w:color="auto"/>
            <w:right w:val="none" w:sz="0" w:space="0" w:color="auto"/>
          </w:divBdr>
        </w:div>
      </w:divsChild>
    </w:div>
    <w:div w:id="1595213149">
      <w:bodyDiv w:val="1"/>
      <w:marLeft w:val="0"/>
      <w:marRight w:val="0"/>
      <w:marTop w:val="0"/>
      <w:marBottom w:val="0"/>
      <w:divBdr>
        <w:top w:val="none" w:sz="0" w:space="0" w:color="auto"/>
        <w:left w:val="none" w:sz="0" w:space="0" w:color="auto"/>
        <w:bottom w:val="none" w:sz="0" w:space="0" w:color="auto"/>
        <w:right w:val="none" w:sz="0" w:space="0" w:color="auto"/>
      </w:divBdr>
    </w:div>
    <w:div w:id="1618101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6860D6-66E4-4F2F-97F5-3A4AA7F33C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3290</TotalTime>
  <Pages>6</Pages>
  <Words>1545</Words>
  <Characters>8807</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217</dc:creator>
  <cp:lastModifiedBy>KMIO</cp:lastModifiedBy>
  <cp:revision>222</cp:revision>
  <cp:lastPrinted>2021-07-08T08:44:00Z</cp:lastPrinted>
  <dcterms:created xsi:type="dcterms:W3CDTF">2020-07-29T06:12:00Z</dcterms:created>
  <dcterms:modified xsi:type="dcterms:W3CDTF">2025-10-23T04:13:00Z</dcterms:modified>
</cp:coreProperties>
</file>